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C9E" w:rsidRDefault="002F4C9E" w:rsidP="002F4C9E">
      <w:pPr>
        <w:suppressAutoHyphens/>
        <w:spacing w:after="0" w:line="100" w:lineRule="atLeast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p w:rsidR="00681B6F" w:rsidRPr="00681B6F" w:rsidRDefault="00681B6F" w:rsidP="00681B6F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ПОЯСНИТЕЛЬНАЯ ЗАПИСКА</w:t>
      </w:r>
    </w:p>
    <w:p w:rsidR="00681B6F" w:rsidRDefault="007A3DC9" w:rsidP="00FB6899">
      <w:pPr>
        <w:suppressAutoHyphens/>
        <w:spacing w:after="0" w:line="100" w:lineRule="atLeast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7A3DC9">
        <w:rPr>
          <w:rFonts w:ascii="Times New Roman" w:hAnsi="Times New Roman" w:cs="Times New Roman"/>
          <w:color w:val="0D0D0D"/>
          <w:sz w:val="24"/>
          <w:szCs w:val="24"/>
        </w:rPr>
        <w:t xml:space="preserve">Рабочая программа составлена на основе Федерального государственного образовательного стандарта  начального общего образования, </w:t>
      </w:r>
      <w:r w:rsidRPr="007A3DC9">
        <w:rPr>
          <w:rFonts w:ascii="Times New Roman" w:hAnsi="Times New Roman" w:cs="Times New Roman"/>
          <w:bCs/>
          <w:sz w:val="24"/>
          <w:szCs w:val="24"/>
        </w:rPr>
        <w:t>Основной образовательной программы началь</w:t>
      </w:r>
      <w:r w:rsidR="00F464A3">
        <w:rPr>
          <w:rFonts w:ascii="Times New Roman" w:hAnsi="Times New Roman" w:cs="Times New Roman"/>
          <w:bCs/>
          <w:sz w:val="24"/>
          <w:szCs w:val="24"/>
        </w:rPr>
        <w:t>ного общего образования МКОУ</w:t>
      </w:r>
      <w:r w:rsidR="00FA726F" w:rsidRPr="00FA726F">
        <w:rPr>
          <w:bCs/>
        </w:rPr>
        <w:t xml:space="preserve"> </w:t>
      </w:r>
      <w:r w:rsidR="00FA726F" w:rsidRPr="00FA726F">
        <w:rPr>
          <w:rFonts w:ascii="Times New Roman" w:hAnsi="Times New Roman" w:cs="Times New Roman"/>
          <w:bCs/>
          <w:sz w:val="24"/>
          <w:szCs w:val="24"/>
        </w:rPr>
        <w:t xml:space="preserve">«Туринская средняя школа – интернат имени </w:t>
      </w:r>
      <w:proofErr w:type="spellStart"/>
      <w:r w:rsidR="00FA726F" w:rsidRPr="00FA726F">
        <w:rPr>
          <w:rFonts w:ascii="Times New Roman" w:hAnsi="Times New Roman" w:cs="Times New Roman"/>
          <w:bCs/>
          <w:sz w:val="24"/>
          <w:szCs w:val="24"/>
        </w:rPr>
        <w:t>Алитета</w:t>
      </w:r>
      <w:proofErr w:type="spellEnd"/>
      <w:r w:rsidR="00FA726F" w:rsidRPr="00FA726F">
        <w:rPr>
          <w:rFonts w:ascii="Times New Roman" w:hAnsi="Times New Roman" w:cs="Times New Roman"/>
          <w:bCs/>
          <w:sz w:val="24"/>
          <w:szCs w:val="24"/>
        </w:rPr>
        <w:t xml:space="preserve"> Николаевича </w:t>
      </w:r>
      <w:proofErr w:type="spellStart"/>
      <w:r w:rsidR="00FA726F" w:rsidRPr="00FA726F">
        <w:rPr>
          <w:rFonts w:ascii="Times New Roman" w:hAnsi="Times New Roman" w:cs="Times New Roman"/>
          <w:bCs/>
          <w:sz w:val="24"/>
          <w:szCs w:val="24"/>
        </w:rPr>
        <w:t>Немтушкина</w:t>
      </w:r>
      <w:proofErr w:type="spellEnd"/>
      <w:r w:rsidR="00FA726F" w:rsidRPr="00FA726F">
        <w:rPr>
          <w:rFonts w:ascii="Times New Roman" w:hAnsi="Times New Roman" w:cs="Times New Roman"/>
          <w:bCs/>
          <w:sz w:val="24"/>
          <w:szCs w:val="24"/>
        </w:rPr>
        <w:t xml:space="preserve">» ЭМР </w:t>
      </w:r>
      <w:proofErr w:type="gramStart"/>
      <w:r w:rsidR="00FA726F" w:rsidRPr="00FA726F"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 w:rsidR="00FA726F" w:rsidRPr="00FA726F">
        <w:rPr>
          <w:rFonts w:ascii="Times New Roman" w:hAnsi="Times New Roman" w:cs="Times New Roman"/>
          <w:bCs/>
          <w:sz w:val="24"/>
          <w:szCs w:val="24"/>
        </w:rPr>
        <w:t>протокол № 10 от 08.10.2013)</w:t>
      </w:r>
      <w:r w:rsidR="00F464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3DC9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и  </w:t>
      </w:r>
      <w:r w:rsidRPr="007A3DC9">
        <w:rPr>
          <w:rFonts w:ascii="Times New Roman" w:hAnsi="Times New Roman" w:cs="Times New Roman"/>
          <w:color w:val="0D0D0D"/>
          <w:sz w:val="24"/>
          <w:szCs w:val="24"/>
        </w:rPr>
        <w:t xml:space="preserve">авторской программы </w:t>
      </w:r>
      <w:proofErr w:type="spellStart"/>
      <w:r w:rsidR="00681B6F"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Неменская</w:t>
      </w:r>
      <w:proofErr w:type="spellEnd"/>
      <w:r w:rsidR="00681B6F"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Л.А. (под ред. </w:t>
      </w:r>
      <w:proofErr w:type="spellStart"/>
      <w:r w:rsidR="00681B6F"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Неменского</w:t>
      </w:r>
      <w:proofErr w:type="spellEnd"/>
      <w:r w:rsidR="00681B6F"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Б.М.)   (УМК «Школа России»).</w:t>
      </w:r>
    </w:p>
    <w:p w:rsidR="00FA726F" w:rsidRPr="00FA726F" w:rsidRDefault="00FA726F" w:rsidP="00FA726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A726F">
        <w:rPr>
          <w:rFonts w:ascii="Times New Roman" w:hAnsi="Times New Roman" w:cs="Times New Roman"/>
          <w:sz w:val="24"/>
          <w:szCs w:val="24"/>
        </w:rPr>
        <w:t xml:space="preserve">Планирование разработано в соответствии с учебным планом </w:t>
      </w:r>
      <w:r w:rsidR="00FC42FC">
        <w:rPr>
          <w:rFonts w:ascii="Times New Roman" w:hAnsi="Times New Roman" w:cs="Times New Roman"/>
          <w:sz w:val="24"/>
          <w:szCs w:val="24"/>
        </w:rPr>
        <w:t>МКОУ ТСШ - И ЭМР на 2020</w:t>
      </w:r>
      <w:r w:rsidR="006342C8">
        <w:rPr>
          <w:rFonts w:ascii="Times New Roman" w:hAnsi="Times New Roman" w:cs="Times New Roman"/>
          <w:sz w:val="24"/>
          <w:szCs w:val="24"/>
        </w:rPr>
        <w:t xml:space="preserve"> – 202</w:t>
      </w:r>
      <w:r w:rsidR="00FC42FC">
        <w:rPr>
          <w:rFonts w:ascii="Times New Roman" w:hAnsi="Times New Roman" w:cs="Times New Roman"/>
          <w:sz w:val="24"/>
          <w:szCs w:val="24"/>
        </w:rPr>
        <w:t>1</w:t>
      </w:r>
      <w:r w:rsidRPr="00FA726F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681B6F" w:rsidRPr="00681B6F" w:rsidRDefault="00681B6F" w:rsidP="00681B6F">
      <w:p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 В системе предметов начальной общеобразовательной школы предмет «Изобразительное искусство» реализует следующую </w:t>
      </w:r>
      <w:r w:rsidRPr="00681B6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цель</w:t>
      </w: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681B6F" w:rsidRPr="00681B6F" w:rsidRDefault="00681B6F" w:rsidP="00681B6F">
      <w:p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-формирование художественной культуры учащихся как неотъемлемой части культуры   духовной.</w:t>
      </w:r>
    </w:p>
    <w:p w:rsidR="00681B6F" w:rsidRPr="00681B6F" w:rsidRDefault="00681B6F" w:rsidP="00681B6F">
      <w:p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Для достижения поставленных целей необходимо решать следующие практические</w:t>
      </w:r>
    </w:p>
    <w:p w:rsidR="00681B6F" w:rsidRPr="00681B6F" w:rsidRDefault="00681B6F" w:rsidP="00681B6F">
      <w:p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задачи</w:t>
      </w: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681B6F" w:rsidRPr="00681B6F" w:rsidRDefault="00681B6F" w:rsidP="00681B6F">
      <w:pPr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формирование у обучающихся нравственно – эстетической отзывчивости на </w:t>
      </w:r>
    </w:p>
    <w:p w:rsidR="00681B6F" w:rsidRPr="00681B6F" w:rsidRDefault="00681B6F" w:rsidP="00681B6F">
      <w:pPr>
        <w:suppressAutoHyphens/>
        <w:spacing w:after="0" w:line="100" w:lineRule="atLeast"/>
        <w:ind w:left="1211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    прекрасное и безобразное в жизни и искусстве;</w:t>
      </w:r>
    </w:p>
    <w:p w:rsidR="00681B6F" w:rsidRPr="00681B6F" w:rsidRDefault="00681B6F" w:rsidP="00681B6F">
      <w:pPr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формирование художественно – творческой активности школьника;</w:t>
      </w:r>
    </w:p>
    <w:p w:rsidR="00681B6F" w:rsidRPr="00681B6F" w:rsidRDefault="00681B6F" w:rsidP="00681B6F">
      <w:pPr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овладение образным языком изобразительного искусства посредством </w:t>
      </w:r>
    </w:p>
    <w:p w:rsidR="00681B6F" w:rsidRPr="00681B6F" w:rsidRDefault="00681B6F" w:rsidP="00681B6F">
      <w:pPr>
        <w:suppressAutoHyphens/>
        <w:spacing w:after="0" w:line="100" w:lineRule="atLeast"/>
        <w:ind w:left="1211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   формирования художественных знаний, умений, навыков.</w:t>
      </w:r>
    </w:p>
    <w:p w:rsidR="007A3DC9" w:rsidRPr="007A3DC9" w:rsidRDefault="007A3DC9" w:rsidP="007A3DC9">
      <w:pPr>
        <w:shd w:val="clear" w:color="auto" w:fill="FFFFFF"/>
        <w:spacing w:line="254" w:lineRule="exact"/>
        <w:ind w:left="284" w:right="19" w:firstLine="547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7A3DC9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Для реализации программы используется </w:t>
      </w:r>
      <w:proofErr w:type="spellStart"/>
      <w:r w:rsidRPr="007A3DC9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учебно</w:t>
      </w:r>
      <w:proofErr w:type="spellEnd"/>
      <w:r w:rsidRPr="007A3DC9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– методический комплект:</w:t>
      </w:r>
    </w:p>
    <w:p w:rsidR="007A3DC9" w:rsidRPr="007A3DC9" w:rsidRDefault="007A3DC9" w:rsidP="007A3DC9">
      <w:pPr>
        <w:shd w:val="clear" w:color="auto" w:fill="FFFFFF"/>
        <w:spacing w:line="254" w:lineRule="exact"/>
        <w:ind w:left="284" w:right="19" w:firstLine="547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proofErr w:type="spellStart"/>
      <w:r w:rsidRPr="007A3DC9">
        <w:rPr>
          <w:rFonts w:ascii="Times New Roman" w:eastAsiaTheme="minorEastAsia" w:hAnsi="Times New Roman"/>
          <w:sz w:val="24"/>
          <w:szCs w:val="24"/>
          <w:lang w:eastAsia="ru-RU"/>
        </w:rPr>
        <w:t>Неменская</w:t>
      </w:r>
      <w:proofErr w:type="spellEnd"/>
      <w:r w:rsidRPr="007A3DC9">
        <w:rPr>
          <w:rFonts w:ascii="Times New Roman" w:eastAsiaTheme="minorEastAsia" w:hAnsi="Times New Roman"/>
          <w:sz w:val="24"/>
          <w:szCs w:val="24"/>
          <w:lang w:eastAsia="ru-RU"/>
        </w:rPr>
        <w:t xml:space="preserve"> Л.А.   Изобразительное искусство. «Искусство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всюду вокруг </w:t>
      </w:r>
      <w:r w:rsidR="00C23D9C">
        <w:rPr>
          <w:rFonts w:ascii="Times New Roman" w:eastAsiaTheme="minorEastAsia" w:hAnsi="Times New Roman"/>
          <w:sz w:val="24"/>
          <w:szCs w:val="24"/>
          <w:lang w:eastAsia="ru-RU"/>
        </w:rPr>
        <w:t>нас»: учебник для 4 класса (2017</w:t>
      </w:r>
      <w:r w:rsidRPr="007A3DC9">
        <w:rPr>
          <w:rFonts w:ascii="Times New Roman" w:eastAsiaTheme="minorEastAsia" w:hAnsi="Times New Roman"/>
          <w:sz w:val="24"/>
          <w:szCs w:val="24"/>
          <w:lang w:eastAsia="ru-RU"/>
        </w:rPr>
        <w:t xml:space="preserve"> г.)                                                                                                                                                     </w:t>
      </w:r>
    </w:p>
    <w:p w:rsidR="007A3DC9" w:rsidRPr="007A3DC9" w:rsidRDefault="007A3DC9" w:rsidP="007A3DC9">
      <w:pPr>
        <w:shd w:val="clear" w:color="auto" w:fill="FFFFFF"/>
        <w:spacing w:line="254" w:lineRule="exact"/>
        <w:ind w:left="284" w:right="19" w:firstLine="547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7A3DC9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Место учебного предмета в учебном плане:</w:t>
      </w:r>
    </w:p>
    <w:p w:rsidR="007A3DC9" w:rsidRPr="007A3DC9" w:rsidRDefault="007A3DC9" w:rsidP="007A3DC9">
      <w:pPr>
        <w:shd w:val="clear" w:color="auto" w:fill="FFFFFF"/>
        <w:tabs>
          <w:tab w:val="left" w:pos="787"/>
        </w:tabs>
        <w:spacing w:line="254" w:lineRule="exac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DC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 изучение учебного предмета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зобразительное искусство» в 4</w:t>
      </w:r>
      <w:r w:rsidRPr="007A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34 часа в год, 1 час в неделю.</w:t>
      </w:r>
    </w:p>
    <w:p w:rsidR="007A3DC9" w:rsidRPr="007A3DC9" w:rsidRDefault="00FC42FC" w:rsidP="007A3D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="007A3DC9" w:rsidRPr="007A3DC9">
        <w:rPr>
          <w:rFonts w:ascii="Times New Roman" w:hAnsi="Times New Roman" w:cs="Times New Roman"/>
          <w:sz w:val="24"/>
          <w:szCs w:val="24"/>
        </w:rPr>
        <w:t xml:space="preserve"> уч</w:t>
      </w:r>
      <w:r>
        <w:rPr>
          <w:rFonts w:ascii="Times New Roman" w:hAnsi="Times New Roman" w:cs="Times New Roman"/>
          <w:sz w:val="24"/>
          <w:szCs w:val="24"/>
        </w:rPr>
        <w:t xml:space="preserve">ебных недель 4 дня  первой четверти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8</w:t>
      </w:r>
      <w:r w:rsidR="007A3DC9" w:rsidRPr="007A3DC9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7A3DC9" w:rsidRPr="007A3DC9" w:rsidRDefault="00F464A3" w:rsidP="007A3D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A3DC9" w:rsidRPr="007A3DC9">
        <w:rPr>
          <w:rFonts w:ascii="Times New Roman" w:hAnsi="Times New Roman" w:cs="Times New Roman"/>
          <w:sz w:val="24"/>
          <w:szCs w:val="24"/>
        </w:rPr>
        <w:t xml:space="preserve"> уч</w:t>
      </w:r>
      <w:r w:rsidR="00FB6899">
        <w:rPr>
          <w:rFonts w:ascii="Times New Roman" w:hAnsi="Times New Roman" w:cs="Times New Roman"/>
          <w:sz w:val="24"/>
          <w:szCs w:val="24"/>
        </w:rPr>
        <w:t xml:space="preserve">ебных недель второй четверти </w:t>
      </w:r>
      <w:proofErr w:type="gramStart"/>
      <w:r w:rsidR="00FB689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FB6899">
        <w:rPr>
          <w:rFonts w:ascii="Times New Roman" w:hAnsi="Times New Roman" w:cs="Times New Roman"/>
          <w:sz w:val="24"/>
          <w:szCs w:val="24"/>
        </w:rPr>
        <w:t>7</w:t>
      </w:r>
      <w:r w:rsidR="007A3DC9" w:rsidRPr="007A3DC9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F464A3" w:rsidRPr="00F464A3" w:rsidRDefault="00F464A3" w:rsidP="00F464A3">
      <w:pPr>
        <w:pStyle w:val="a4"/>
        <w:rPr>
          <w:rFonts w:ascii="Times New Roman" w:hAnsi="Times New Roman" w:cs="Times New Roman"/>
        </w:rPr>
      </w:pPr>
      <w:r w:rsidRPr="00F464A3">
        <w:rPr>
          <w:rFonts w:ascii="Times New Roman" w:hAnsi="Times New Roman" w:cs="Times New Roman"/>
        </w:rPr>
        <w:t>9 учебных недель 3 дня</w:t>
      </w:r>
      <w:r w:rsidR="00FC42FC">
        <w:rPr>
          <w:rFonts w:ascii="Times New Roman" w:hAnsi="Times New Roman" w:cs="Times New Roman"/>
        </w:rPr>
        <w:t xml:space="preserve"> третьей четверти (9</w:t>
      </w:r>
      <w:r w:rsidRPr="00F464A3">
        <w:rPr>
          <w:rFonts w:ascii="Times New Roman" w:hAnsi="Times New Roman" w:cs="Times New Roman"/>
        </w:rPr>
        <w:t xml:space="preserve"> часов);</w:t>
      </w:r>
    </w:p>
    <w:p w:rsidR="00F464A3" w:rsidRPr="00F464A3" w:rsidRDefault="00FC42FC" w:rsidP="00F464A3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8 учебных недель 3</w:t>
      </w:r>
      <w:r w:rsidR="00F464A3" w:rsidRPr="00F464A3">
        <w:rPr>
          <w:rFonts w:ascii="Times New Roman" w:hAnsi="Times New Roman" w:cs="Times New Roman"/>
        </w:rPr>
        <w:t xml:space="preserve"> дня </w:t>
      </w:r>
      <w:r w:rsidR="00F464A3">
        <w:rPr>
          <w:rFonts w:ascii="Times New Roman" w:hAnsi="Times New Roman" w:cs="Times New Roman"/>
        </w:rPr>
        <w:t>четвёртой четверти (8</w:t>
      </w:r>
      <w:r w:rsidR="00F464A3" w:rsidRPr="00F464A3">
        <w:rPr>
          <w:rFonts w:ascii="Times New Roman" w:hAnsi="Times New Roman" w:cs="Times New Roman"/>
        </w:rPr>
        <w:t xml:space="preserve"> часов);</w:t>
      </w:r>
    </w:p>
    <w:p w:rsidR="00681B6F" w:rsidRPr="00681B6F" w:rsidRDefault="007A3DC9" w:rsidP="007A3D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DC9">
        <w:rPr>
          <w:rFonts w:ascii="Times New Roman" w:hAnsi="Times New Roman" w:cs="Times New Roman"/>
          <w:sz w:val="24"/>
          <w:szCs w:val="24"/>
        </w:rPr>
        <w:t>Всего 34 часа в год</w:t>
      </w:r>
    </w:p>
    <w:p w:rsidR="00681B6F" w:rsidRPr="00681B6F" w:rsidRDefault="007A3DC9" w:rsidP="00681B6F">
      <w:pPr>
        <w:suppressAutoHyphens/>
        <w:spacing w:before="28" w:after="28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Планируемые результаты обучения</w:t>
      </w:r>
    </w:p>
    <w:p w:rsidR="00681B6F" w:rsidRPr="00681B6F" w:rsidRDefault="00681B6F" w:rsidP="00681B6F">
      <w:pPr>
        <w:suppressAutoHyphens/>
        <w:spacing w:before="28" w:after="28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    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681B6F" w:rsidRPr="00681B6F" w:rsidRDefault="00681B6F" w:rsidP="00681B6F">
      <w:pPr>
        <w:suppressAutoHyphens/>
        <w:spacing w:before="28" w:after="28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Личностные</w:t>
      </w: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результаты</w:t>
      </w:r>
    </w:p>
    <w:p w:rsidR="00681B6F" w:rsidRPr="00681B6F" w:rsidRDefault="00681B6F" w:rsidP="00681B6F">
      <w:pPr>
        <w:numPr>
          <w:ilvl w:val="0"/>
          <w:numId w:val="3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Воспитание интереса к изобразительному искусству,</w:t>
      </w:r>
    </w:p>
    <w:p w:rsidR="00681B6F" w:rsidRPr="00681B6F" w:rsidRDefault="00681B6F" w:rsidP="00681B6F">
      <w:pPr>
        <w:numPr>
          <w:ilvl w:val="0"/>
          <w:numId w:val="3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Формирование представлений о добре и зле.</w:t>
      </w:r>
    </w:p>
    <w:p w:rsidR="00681B6F" w:rsidRPr="00681B6F" w:rsidRDefault="00681B6F" w:rsidP="00681B6F">
      <w:pPr>
        <w:numPr>
          <w:ilvl w:val="0"/>
          <w:numId w:val="3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Обогащение нравственного опыта.</w:t>
      </w:r>
    </w:p>
    <w:p w:rsidR="00681B6F" w:rsidRPr="00681B6F" w:rsidRDefault="00681B6F" w:rsidP="00681B6F">
      <w:pPr>
        <w:numPr>
          <w:ilvl w:val="0"/>
          <w:numId w:val="3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Развитие нравственных чувств.</w:t>
      </w:r>
    </w:p>
    <w:p w:rsidR="00681B6F" w:rsidRPr="00681B6F" w:rsidRDefault="00681B6F" w:rsidP="00681B6F">
      <w:pPr>
        <w:numPr>
          <w:ilvl w:val="0"/>
          <w:numId w:val="3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Развитие уважения к культуре народов многонациональной России и других стран.</w:t>
      </w:r>
    </w:p>
    <w:p w:rsidR="00681B6F" w:rsidRPr="00681B6F" w:rsidRDefault="00681B6F" w:rsidP="00681B6F">
      <w:pPr>
        <w:numPr>
          <w:ilvl w:val="0"/>
          <w:numId w:val="3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Развитие воображения, творческого потенциала, желание и умение подходить к любой своей деятельности творчески. </w:t>
      </w:r>
    </w:p>
    <w:p w:rsidR="00681B6F" w:rsidRPr="00681B6F" w:rsidRDefault="00681B6F" w:rsidP="00681B6F">
      <w:pPr>
        <w:numPr>
          <w:ilvl w:val="0"/>
          <w:numId w:val="3"/>
        </w:numPr>
        <w:suppressAutoHyphens/>
        <w:spacing w:before="28" w:after="28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lastRenderedPageBreak/>
        <w:t>Развитие способностей к эмоционально- ценностному отношению к искусству и окружающему миру.</w:t>
      </w:r>
    </w:p>
    <w:p w:rsidR="00681B6F" w:rsidRPr="00681B6F" w:rsidRDefault="00681B6F" w:rsidP="00681B6F">
      <w:pPr>
        <w:numPr>
          <w:ilvl w:val="0"/>
          <w:numId w:val="3"/>
        </w:numPr>
        <w:suppressAutoHyphens/>
        <w:spacing w:before="28" w:after="28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Овладение навыками коллективной деятельности в процессе совместной  творческой работы в команде одноклассников под руководством учителя;</w:t>
      </w:r>
    </w:p>
    <w:p w:rsidR="00681B6F" w:rsidRPr="00681B6F" w:rsidRDefault="00681B6F" w:rsidP="00681B6F">
      <w:pPr>
        <w:numPr>
          <w:ilvl w:val="0"/>
          <w:numId w:val="7"/>
        </w:numPr>
        <w:suppressAutoHyphens/>
        <w:spacing w:after="0" w:line="100" w:lineRule="atLeast"/>
        <w:ind w:left="36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Умение сотрудничать с товарищами в процессе совместной деятельности,  соотносить свою часть работы с общим замыслом;</w:t>
      </w:r>
    </w:p>
    <w:p w:rsidR="00681B6F" w:rsidRPr="00681B6F" w:rsidRDefault="00681B6F" w:rsidP="00681B6F">
      <w:pPr>
        <w:numPr>
          <w:ilvl w:val="0"/>
          <w:numId w:val="7"/>
        </w:numPr>
        <w:suppressAutoHyphens/>
        <w:spacing w:after="0" w:line="100" w:lineRule="atLeast"/>
        <w:ind w:left="36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Умение обсуждать и анализировать собственную  художественную деятельность     и работу одноклассников с позиций творческих задач данной темы, с точки зрения   содержания и средств его выражения. </w:t>
      </w:r>
    </w:p>
    <w:p w:rsidR="00681B6F" w:rsidRPr="00681B6F" w:rsidRDefault="00681B6F" w:rsidP="00681B6F">
      <w:pPr>
        <w:suppressAutoHyphens/>
        <w:spacing w:before="28" w:after="28" w:line="100" w:lineRule="atLeast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proofErr w:type="spellStart"/>
      <w:r w:rsidRPr="00681B6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Метапредметные</w:t>
      </w:r>
      <w:proofErr w:type="spellEnd"/>
      <w:r w:rsidR="00FB689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результаты</w:t>
      </w:r>
    </w:p>
    <w:p w:rsidR="00681B6F" w:rsidRPr="00681B6F" w:rsidRDefault="00681B6F" w:rsidP="00681B6F">
      <w:pPr>
        <w:suppressAutoHyphens/>
        <w:spacing w:before="28" w:after="28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Регулятивные: </w:t>
      </w:r>
    </w:p>
    <w:p w:rsidR="00681B6F" w:rsidRPr="00681B6F" w:rsidRDefault="00681B6F" w:rsidP="00681B6F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Понимание учебной задачи.</w:t>
      </w:r>
    </w:p>
    <w:p w:rsidR="00681B6F" w:rsidRPr="00681B6F" w:rsidRDefault="00681B6F" w:rsidP="00681B6F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Определение последовательности действий.</w:t>
      </w:r>
    </w:p>
    <w:p w:rsidR="00681B6F" w:rsidRPr="00681B6F" w:rsidRDefault="00681B6F" w:rsidP="00681B6F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Работа в заданном темпе.</w:t>
      </w:r>
    </w:p>
    <w:p w:rsidR="00681B6F" w:rsidRPr="00681B6F" w:rsidRDefault="00681B6F" w:rsidP="00681B6F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Проверка работы по образцу.</w:t>
      </w:r>
    </w:p>
    <w:p w:rsidR="00681B6F" w:rsidRPr="00681B6F" w:rsidRDefault="00681B6F" w:rsidP="00681B6F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Оценивание своего отношения к работе.</w:t>
      </w:r>
    </w:p>
    <w:p w:rsidR="00681B6F" w:rsidRPr="00681B6F" w:rsidRDefault="00681B6F" w:rsidP="00681B6F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Выполнение советов учителя по организационной деятельности.</w:t>
      </w:r>
    </w:p>
    <w:p w:rsidR="00681B6F" w:rsidRPr="00681B6F" w:rsidRDefault="00681B6F" w:rsidP="00681B6F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Владение отдельными приемами контроля.</w:t>
      </w:r>
    </w:p>
    <w:p w:rsidR="00681B6F" w:rsidRPr="00681B6F" w:rsidRDefault="00681B6F" w:rsidP="00681B6F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Умение оценить работу товарища.</w:t>
      </w:r>
    </w:p>
    <w:p w:rsidR="00681B6F" w:rsidRPr="00681B6F" w:rsidRDefault="00681B6F" w:rsidP="00681B6F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Умение планировать учебные занятия.</w:t>
      </w:r>
    </w:p>
    <w:p w:rsidR="00681B6F" w:rsidRPr="00681B6F" w:rsidRDefault="00681B6F" w:rsidP="00681B6F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Умение работать самостоятельно.</w:t>
      </w:r>
    </w:p>
    <w:p w:rsidR="00681B6F" w:rsidRPr="00681B6F" w:rsidRDefault="00681B6F" w:rsidP="00681B6F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Умение организовать работу по алгоритму.</w:t>
      </w:r>
    </w:p>
    <w:p w:rsidR="00681B6F" w:rsidRPr="00681B6F" w:rsidRDefault="00681B6F" w:rsidP="00681B6F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Владение пооперационным контролем.</w:t>
      </w:r>
    </w:p>
    <w:p w:rsidR="00681B6F" w:rsidRPr="00681B6F" w:rsidRDefault="00681B6F" w:rsidP="00681B6F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Оценивание учебных действий своих и товарища.</w:t>
      </w:r>
    </w:p>
    <w:p w:rsidR="00681B6F" w:rsidRPr="00681B6F" w:rsidRDefault="00681B6F" w:rsidP="00681B6F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Умение работать по плану и алгоритму.</w:t>
      </w:r>
    </w:p>
    <w:p w:rsidR="00681B6F" w:rsidRPr="00681B6F" w:rsidRDefault="00681B6F" w:rsidP="00681B6F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Планирование основных этапов работы.</w:t>
      </w:r>
    </w:p>
    <w:p w:rsidR="00681B6F" w:rsidRPr="00681B6F" w:rsidRDefault="00681B6F" w:rsidP="00681B6F">
      <w:pPr>
        <w:numPr>
          <w:ilvl w:val="0"/>
          <w:numId w:val="4"/>
        </w:numPr>
        <w:suppressAutoHyphens/>
        <w:spacing w:before="28" w:after="28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Контролирование этапов и результатов.</w:t>
      </w:r>
    </w:p>
    <w:p w:rsidR="00681B6F" w:rsidRPr="00681B6F" w:rsidRDefault="00681B6F" w:rsidP="00681B6F">
      <w:pPr>
        <w:suppressAutoHyphens/>
        <w:spacing w:before="28" w:after="28" w:line="100" w:lineRule="atLeast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681B6F" w:rsidRPr="00681B6F" w:rsidRDefault="00681B6F" w:rsidP="00681B6F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Познавательные</w:t>
      </w:r>
    </w:p>
    <w:p w:rsidR="00681B6F" w:rsidRPr="00681B6F" w:rsidRDefault="00681B6F" w:rsidP="00681B6F">
      <w:pPr>
        <w:widowControl w:val="0"/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Самостоятельная подготовка сообщений с использованием различных источников информации.</w:t>
      </w:r>
    </w:p>
    <w:p w:rsidR="00681B6F" w:rsidRPr="00681B6F" w:rsidRDefault="00681B6F" w:rsidP="00681B6F">
      <w:pPr>
        <w:widowControl w:val="0"/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Овладение приемами работы различными графическими материалами.</w:t>
      </w:r>
    </w:p>
    <w:p w:rsidR="00681B6F" w:rsidRPr="00681B6F" w:rsidRDefault="00681B6F" w:rsidP="00681B6F">
      <w:pPr>
        <w:widowControl w:val="0"/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Наблюдение, сравнение, сопоставление геометрической формы предмета.</w:t>
      </w:r>
    </w:p>
    <w:p w:rsidR="00681B6F" w:rsidRPr="00681B6F" w:rsidRDefault="00681B6F" w:rsidP="00681B6F">
      <w:pPr>
        <w:widowControl w:val="0"/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Наблюдение природы и природных явлений. </w:t>
      </w:r>
    </w:p>
    <w:p w:rsidR="00681B6F" w:rsidRPr="00681B6F" w:rsidRDefault="00681B6F" w:rsidP="00681B6F">
      <w:pPr>
        <w:widowControl w:val="0"/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Создание элементарных композиций на заданную тему на плоскости (живопись, рисунок, орнамент) и в пространстве.</w:t>
      </w:r>
    </w:p>
    <w:p w:rsidR="00681B6F" w:rsidRPr="00681B6F" w:rsidRDefault="00681B6F" w:rsidP="00681B6F">
      <w:pPr>
        <w:widowControl w:val="0"/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Использование элементарных правил перспективы для передачи пространства на плоскости в изображении природы, городского пейзажа и сюжетных сцен.</w:t>
      </w:r>
    </w:p>
    <w:p w:rsidR="00681B6F" w:rsidRPr="00681B6F" w:rsidRDefault="00681B6F" w:rsidP="00681B6F">
      <w:pPr>
        <w:suppressAutoHyphens/>
        <w:spacing w:before="28" w:after="28" w:line="100" w:lineRule="atLeast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Использование контраста для усиления эмоционально- образного звучания работы.</w:t>
      </w:r>
    </w:p>
    <w:p w:rsidR="00681B6F" w:rsidRPr="00681B6F" w:rsidRDefault="00681B6F" w:rsidP="00681B6F">
      <w:pPr>
        <w:suppressAutoHyphens/>
        <w:spacing w:before="28" w:after="28" w:line="100" w:lineRule="atLeast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681B6F" w:rsidRPr="00681B6F" w:rsidRDefault="00681B6F" w:rsidP="00681B6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lastRenderedPageBreak/>
        <w:t>Коммуникативные</w:t>
      </w:r>
    </w:p>
    <w:p w:rsidR="00681B6F" w:rsidRPr="00681B6F" w:rsidRDefault="00681B6F" w:rsidP="00681B6F">
      <w:pPr>
        <w:numPr>
          <w:ilvl w:val="0"/>
          <w:numId w:val="6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Выражение своего отношения к произведению изобразительного искусства в высказываниях, письменном сообщении.</w:t>
      </w:r>
    </w:p>
    <w:p w:rsidR="00681B6F" w:rsidRPr="00681B6F" w:rsidRDefault="00681B6F" w:rsidP="00681B6F">
      <w:pPr>
        <w:numPr>
          <w:ilvl w:val="0"/>
          <w:numId w:val="6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Участие в обсуждении содержания и выразительных средств произведений.</w:t>
      </w:r>
    </w:p>
    <w:p w:rsidR="00681B6F" w:rsidRPr="00681B6F" w:rsidRDefault="00681B6F" w:rsidP="00681B6F">
      <w:pPr>
        <w:suppressAutoHyphens/>
        <w:spacing w:before="28" w:after="28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Предметные</w:t>
      </w: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результаты: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знание основных видов и жанров пространственно-визуальных искусств;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понимание образной природы искусства; 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эстетическая оценка явлений природы, событий окружающего мира;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умение обсуждать и анализировать произведения искусства, выражая суждения о содержании, сюжетах и вырази тельных средствах; 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усвоение названий ведущих художественных музеев России и художественных музеев своего региона; 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способность использовать в художественно-творческой деятельности различные художественные материалы и художественные техники;  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умение компоновать на плоскости листа и в объеме задуманный художественный образ;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освоение умений применять в художественно—творческой  деятельности основ </w:t>
      </w:r>
      <w:proofErr w:type="spellStart"/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цветоведения</w:t>
      </w:r>
      <w:proofErr w:type="spellEnd"/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основ графической грамоты;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овладение  навыками  моделирования из бумаги, лепки из пластилина, навыками изображения средствами аппликации и коллажа; 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умение рассуждать 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изображение в творческих работах  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умение  объяснять значение памятников и архитектурной среды древнего зодчества для современного общества;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681B6F" w:rsidRPr="00681B6F" w:rsidRDefault="00681B6F" w:rsidP="00681B6F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умение приводить примеры произведений искусства, выражающих красоту мудрости и богатой духовной жизни, красоту внутреннего  мира человека.</w:t>
      </w:r>
    </w:p>
    <w:p w:rsidR="00681B6F" w:rsidRPr="00681B6F" w:rsidRDefault="00681B6F" w:rsidP="00681B6F">
      <w:p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681B6F" w:rsidRPr="00681B6F" w:rsidRDefault="00681B6F" w:rsidP="00681B6F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lastRenderedPageBreak/>
        <w:t>Требования к уровню подготовки учащихся 4 классов</w:t>
      </w:r>
    </w:p>
    <w:p w:rsidR="00681B6F" w:rsidRPr="00681B6F" w:rsidRDefault="00681B6F" w:rsidP="00681B6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Учащиеся 4 класса должны</w:t>
      </w:r>
    </w:p>
    <w:p w:rsidR="00681B6F" w:rsidRPr="00681B6F" w:rsidRDefault="00681B6F" w:rsidP="00681B6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знать/понимать:</w:t>
      </w:r>
    </w:p>
    <w:p w:rsidR="00681B6F" w:rsidRPr="00681B6F" w:rsidRDefault="00681B6F" w:rsidP="00681B6F">
      <w:pPr>
        <w:numPr>
          <w:ilvl w:val="0"/>
          <w:numId w:val="12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основные виды и жанры изобразительных искусств;</w:t>
      </w:r>
    </w:p>
    <w:p w:rsidR="00681B6F" w:rsidRPr="00681B6F" w:rsidRDefault="00681B6F" w:rsidP="00681B6F">
      <w:pPr>
        <w:numPr>
          <w:ilvl w:val="0"/>
          <w:numId w:val="12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основы изобразительной грамоты (цвет, тон, пропорции, композиция);</w:t>
      </w:r>
    </w:p>
    <w:p w:rsidR="00681B6F" w:rsidRPr="00681B6F" w:rsidRDefault="00681B6F" w:rsidP="00681B6F">
      <w:pPr>
        <w:numPr>
          <w:ilvl w:val="0"/>
          <w:numId w:val="12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выдающихся представителей русского и зарубежного искусства и их основные произведения;</w:t>
      </w:r>
    </w:p>
    <w:p w:rsidR="00681B6F" w:rsidRPr="00681B6F" w:rsidRDefault="00681B6F" w:rsidP="00681B6F">
      <w:pPr>
        <w:numPr>
          <w:ilvl w:val="0"/>
          <w:numId w:val="12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первоначальные сведения о художественной форме в изобразительном искусстве, о художественно-выразительных средствах (композиция, рисунок, цвет, колорит), их роль в эстетическом восприятии работ;</w:t>
      </w:r>
    </w:p>
    <w:p w:rsidR="00681B6F" w:rsidRPr="00681B6F" w:rsidRDefault="00681B6F" w:rsidP="00681B6F">
      <w:pPr>
        <w:numPr>
          <w:ilvl w:val="0"/>
          <w:numId w:val="12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простейшие композиционные приемы и художественные средства, необходимые для передачи движения и покоя в сюжетном рисунке;</w:t>
      </w:r>
    </w:p>
    <w:p w:rsidR="00681B6F" w:rsidRPr="00681B6F" w:rsidRDefault="00681B6F" w:rsidP="00681B6F">
      <w:pPr>
        <w:numPr>
          <w:ilvl w:val="0"/>
          <w:numId w:val="12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названия наиболее крупных художественных музеев России;</w:t>
      </w:r>
    </w:p>
    <w:p w:rsidR="00681B6F" w:rsidRPr="00681B6F" w:rsidRDefault="00681B6F" w:rsidP="00681B6F">
      <w:pPr>
        <w:numPr>
          <w:ilvl w:val="0"/>
          <w:numId w:val="12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названия известных центров народных художественных ремесел России. </w:t>
      </w:r>
    </w:p>
    <w:p w:rsidR="00681B6F" w:rsidRPr="00681B6F" w:rsidRDefault="00681B6F" w:rsidP="00681B6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уметь</w:t>
      </w: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681B6F" w:rsidRPr="00681B6F" w:rsidRDefault="00681B6F" w:rsidP="00681B6F">
      <w:pPr>
        <w:numPr>
          <w:ilvl w:val="0"/>
          <w:numId w:val="11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применять художественные материалы (гуашь, акварель) в творческой </w:t>
      </w:r>
    </w:p>
    <w:p w:rsidR="00681B6F" w:rsidRPr="00681B6F" w:rsidRDefault="00681B6F" w:rsidP="00681B6F">
      <w:pPr>
        <w:numPr>
          <w:ilvl w:val="0"/>
          <w:numId w:val="11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деятельности;</w:t>
      </w:r>
    </w:p>
    <w:p w:rsidR="00681B6F" w:rsidRPr="00681B6F" w:rsidRDefault="00681B6F" w:rsidP="00681B6F">
      <w:pPr>
        <w:numPr>
          <w:ilvl w:val="0"/>
          <w:numId w:val="11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различать основные и составные, теплые и холодные цвета;</w:t>
      </w:r>
    </w:p>
    <w:p w:rsidR="00681B6F" w:rsidRPr="00681B6F" w:rsidRDefault="00681B6F" w:rsidP="00681B6F">
      <w:pPr>
        <w:numPr>
          <w:ilvl w:val="0"/>
          <w:numId w:val="11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узнавать отдельные произведения выдающихся отечественных художников;</w:t>
      </w:r>
    </w:p>
    <w:p w:rsidR="00681B6F" w:rsidRPr="00681B6F" w:rsidRDefault="00681B6F" w:rsidP="00681B6F">
      <w:pPr>
        <w:numPr>
          <w:ilvl w:val="0"/>
          <w:numId w:val="11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применять основные средства художественной выразительности в самостоятельной </w:t>
      </w:r>
    </w:p>
    <w:p w:rsidR="00681B6F" w:rsidRPr="00681B6F" w:rsidRDefault="00681B6F" w:rsidP="00681B6F">
      <w:pPr>
        <w:numPr>
          <w:ilvl w:val="0"/>
          <w:numId w:val="11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творческой деятельности: в рисунке и живописи (с натуры, по памяти, воображению), в </w:t>
      </w:r>
    </w:p>
    <w:p w:rsidR="00681B6F" w:rsidRPr="00681B6F" w:rsidRDefault="00681B6F" w:rsidP="00681B6F">
      <w:pPr>
        <w:numPr>
          <w:ilvl w:val="0"/>
          <w:numId w:val="11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иллюстрациях к произведениям литературы и музыки;</w:t>
      </w:r>
    </w:p>
    <w:p w:rsidR="00681B6F" w:rsidRPr="00681B6F" w:rsidRDefault="00681B6F" w:rsidP="00681B6F">
      <w:pPr>
        <w:numPr>
          <w:ilvl w:val="0"/>
          <w:numId w:val="11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добиваться тональных и цветовых градаций при передаче объема.</w:t>
      </w:r>
    </w:p>
    <w:p w:rsidR="00681B6F" w:rsidRPr="00681B6F" w:rsidRDefault="00681B6F" w:rsidP="00681B6F">
      <w:pPr>
        <w:numPr>
          <w:ilvl w:val="0"/>
          <w:numId w:val="11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использовать приобретенные знания и умения в практической деятельности и повседневной жизни:</w:t>
      </w:r>
    </w:p>
    <w:p w:rsidR="00681B6F" w:rsidRPr="00681B6F" w:rsidRDefault="00681B6F" w:rsidP="00681B6F">
      <w:pPr>
        <w:numPr>
          <w:ilvl w:val="0"/>
          <w:numId w:val="11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для самостоятельной творческой деятельности;</w:t>
      </w:r>
    </w:p>
    <w:p w:rsidR="00681B6F" w:rsidRPr="00681B6F" w:rsidRDefault="00681B6F" w:rsidP="00681B6F">
      <w:pPr>
        <w:numPr>
          <w:ilvl w:val="0"/>
          <w:numId w:val="11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обогащение опыта восприятия произведений изобразительного искусства;</w:t>
      </w:r>
    </w:p>
    <w:p w:rsidR="00681B6F" w:rsidRPr="00681B6F" w:rsidRDefault="00681B6F" w:rsidP="00681B6F">
      <w:pPr>
        <w:numPr>
          <w:ilvl w:val="0"/>
          <w:numId w:val="11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оценки произведений искусства (выражения собственного мнения) при посещении выставки.</w:t>
      </w:r>
    </w:p>
    <w:p w:rsidR="00681B6F" w:rsidRDefault="00681B6F" w:rsidP="00681B6F">
      <w:pPr>
        <w:numPr>
          <w:ilvl w:val="0"/>
          <w:numId w:val="11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владеть компетенциями: личностного саморазвития, коммуникативной, ценностно-ориентационной, рефлексивной</w:t>
      </w: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cr/>
      </w:r>
    </w:p>
    <w:p w:rsidR="00450C50" w:rsidRPr="00734A4B" w:rsidRDefault="00450C50" w:rsidP="00450C50">
      <w:pPr>
        <w:shd w:val="clear" w:color="auto" w:fill="FFFFFF"/>
        <w:ind w:right="14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тематический план:</w:t>
      </w:r>
    </w:p>
    <w:tbl>
      <w:tblPr>
        <w:tblStyle w:val="a3"/>
        <w:tblW w:w="0" w:type="auto"/>
        <w:tblLook w:val="04A0"/>
      </w:tblPr>
      <w:tblGrid>
        <w:gridCol w:w="4287"/>
        <w:gridCol w:w="4287"/>
        <w:gridCol w:w="4287"/>
      </w:tblGrid>
      <w:tr w:rsidR="00450C50" w:rsidRPr="00551D60" w:rsidTr="00FB6899">
        <w:trPr>
          <w:trHeight w:val="429"/>
        </w:trPr>
        <w:tc>
          <w:tcPr>
            <w:tcW w:w="4287" w:type="dxa"/>
          </w:tcPr>
          <w:p w:rsidR="00450C50" w:rsidRPr="00551D6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D60">
              <w:rPr>
                <w:rFonts w:ascii="Times New Roman" w:hAnsi="Times New Roman" w:cs="Times New Roman"/>
                <w:sz w:val="24"/>
                <w:szCs w:val="24"/>
              </w:rPr>
              <w:t>Основные разделы программы</w:t>
            </w:r>
          </w:p>
        </w:tc>
        <w:tc>
          <w:tcPr>
            <w:tcW w:w="4287" w:type="dxa"/>
          </w:tcPr>
          <w:p w:rsidR="00450C50" w:rsidRPr="00551D6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D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по примерной программе </w:t>
            </w:r>
          </w:p>
        </w:tc>
        <w:tc>
          <w:tcPr>
            <w:tcW w:w="4287" w:type="dxa"/>
          </w:tcPr>
          <w:p w:rsidR="00450C50" w:rsidRPr="00551D6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D60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рабочей программе</w:t>
            </w:r>
          </w:p>
        </w:tc>
      </w:tr>
      <w:tr w:rsidR="00450C50" w:rsidRPr="00551D60" w:rsidTr="00FB6899">
        <w:trPr>
          <w:trHeight w:val="214"/>
        </w:trPr>
        <w:tc>
          <w:tcPr>
            <w:tcW w:w="4287" w:type="dxa"/>
          </w:tcPr>
          <w:p w:rsidR="00450C50" w:rsidRPr="00551D6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4287" w:type="dxa"/>
          </w:tcPr>
          <w:p w:rsidR="00450C50" w:rsidRPr="00551D6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87" w:type="dxa"/>
          </w:tcPr>
          <w:p w:rsidR="00450C50" w:rsidRPr="00551D6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50C50" w:rsidRPr="00551D60" w:rsidTr="00FB6899">
        <w:trPr>
          <w:trHeight w:val="429"/>
        </w:trPr>
        <w:tc>
          <w:tcPr>
            <w:tcW w:w="4287" w:type="dxa"/>
          </w:tcPr>
          <w:p w:rsidR="00450C50" w:rsidRPr="00551D6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4287" w:type="dxa"/>
          </w:tcPr>
          <w:p w:rsidR="00450C50" w:rsidRPr="00551D6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87" w:type="dxa"/>
          </w:tcPr>
          <w:p w:rsidR="00450C50" w:rsidRPr="00551D6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50C50" w:rsidRPr="00551D60" w:rsidTr="00FB6899">
        <w:trPr>
          <w:trHeight w:val="214"/>
        </w:trPr>
        <w:tc>
          <w:tcPr>
            <w:tcW w:w="4287" w:type="dxa"/>
          </w:tcPr>
          <w:p w:rsidR="00450C50" w:rsidRPr="00551D6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Каждый народ художник</w:t>
            </w:r>
          </w:p>
        </w:tc>
        <w:tc>
          <w:tcPr>
            <w:tcW w:w="4287" w:type="dxa"/>
          </w:tcPr>
          <w:p w:rsidR="00450C50" w:rsidRPr="00551D6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87" w:type="dxa"/>
          </w:tcPr>
          <w:p w:rsidR="00450C50" w:rsidRPr="00551D6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50C50" w:rsidRPr="00551D60" w:rsidTr="00FB6899">
        <w:trPr>
          <w:trHeight w:val="214"/>
        </w:trPr>
        <w:tc>
          <w:tcPr>
            <w:tcW w:w="4287" w:type="dxa"/>
          </w:tcPr>
          <w:p w:rsidR="00450C50" w:rsidRDefault="00990733" w:rsidP="00FB68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4287" w:type="dxa"/>
          </w:tcPr>
          <w:p w:rsidR="00450C5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87" w:type="dxa"/>
          </w:tcPr>
          <w:p w:rsidR="00450C5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50C50" w:rsidRPr="00551D60" w:rsidTr="00FB6899">
        <w:trPr>
          <w:trHeight w:val="226"/>
        </w:trPr>
        <w:tc>
          <w:tcPr>
            <w:tcW w:w="4287" w:type="dxa"/>
          </w:tcPr>
          <w:p w:rsidR="00450C50" w:rsidRPr="00551D6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287" w:type="dxa"/>
          </w:tcPr>
          <w:p w:rsidR="00450C50" w:rsidRPr="00551D6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87" w:type="dxa"/>
          </w:tcPr>
          <w:p w:rsidR="00450C50" w:rsidRPr="00551D60" w:rsidRDefault="00450C50" w:rsidP="00FB6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450C50" w:rsidRDefault="00450C50" w:rsidP="00450C50">
      <w:pPr>
        <w:suppressAutoHyphens/>
        <w:autoSpaceDE w:val="0"/>
        <w:spacing w:after="0" w:line="240" w:lineRule="auto"/>
        <w:ind w:left="1069"/>
        <w:jc w:val="both"/>
        <w:rPr>
          <w:rFonts w:ascii="Times New Roman" w:hAnsi="Times New Roman"/>
          <w:b/>
          <w:sz w:val="24"/>
          <w:szCs w:val="24"/>
        </w:rPr>
      </w:pPr>
    </w:p>
    <w:p w:rsidR="00450C50" w:rsidRPr="00695A3C" w:rsidRDefault="00450C50" w:rsidP="00450C50">
      <w:pPr>
        <w:suppressAutoHyphens/>
        <w:autoSpaceDE w:val="0"/>
        <w:spacing w:after="0" w:line="240" w:lineRule="auto"/>
        <w:ind w:left="106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Средства контроля:</w:t>
      </w:r>
    </w:p>
    <w:p w:rsidR="00450C50" w:rsidRDefault="00450C50" w:rsidP="00450C50">
      <w:pPr>
        <w:numPr>
          <w:ilvl w:val="0"/>
          <w:numId w:val="5"/>
        </w:numPr>
        <w:tabs>
          <w:tab w:val="clear" w:pos="0"/>
          <w:tab w:val="num" w:pos="1069"/>
        </w:tabs>
        <w:suppressAutoHyphens/>
        <w:autoSpaceDE w:val="0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Викторины</w:t>
      </w:r>
    </w:p>
    <w:p w:rsidR="00450C50" w:rsidRDefault="00450C50" w:rsidP="00450C50">
      <w:pPr>
        <w:numPr>
          <w:ilvl w:val="0"/>
          <w:numId w:val="5"/>
        </w:numPr>
        <w:tabs>
          <w:tab w:val="clear" w:pos="0"/>
          <w:tab w:val="num" w:pos="1069"/>
        </w:tabs>
        <w:suppressAutoHyphens/>
        <w:autoSpaceDE w:val="0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Кроссворды</w:t>
      </w:r>
    </w:p>
    <w:p w:rsidR="00450C50" w:rsidRDefault="00450C50" w:rsidP="00450C50">
      <w:pPr>
        <w:numPr>
          <w:ilvl w:val="0"/>
          <w:numId w:val="5"/>
        </w:numPr>
        <w:tabs>
          <w:tab w:val="clear" w:pos="0"/>
          <w:tab w:val="num" w:pos="1069"/>
        </w:tabs>
        <w:suppressAutoHyphens/>
        <w:autoSpaceDE w:val="0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Отчетные выставки творческих  (индивидуальных и коллективных) работ</w:t>
      </w:r>
    </w:p>
    <w:p w:rsidR="00450C50" w:rsidRDefault="00450C50" w:rsidP="00450C50">
      <w:pPr>
        <w:numPr>
          <w:ilvl w:val="0"/>
          <w:numId w:val="5"/>
        </w:numPr>
        <w:tabs>
          <w:tab w:val="clear" w:pos="0"/>
          <w:tab w:val="num" w:pos="1069"/>
        </w:tabs>
        <w:suppressAutoHyphens/>
        <w:autoSpaceDE w:val="0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Тестирование</w:t>
      </w:r>
    </w:p>
    <w:p w:rsidR="00450C50" w:rsidRDefault="00450C50" w:rsidP="00450C50">
      <w:pPr>
        <w:shd w:val="clear" w:color="auto" w:fill="FFFFFF"/>
        <w:spacing w:before="14"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50C50" w:rsidRDefault="00450C50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FB6899" w:rsidRPr="00681B6F" w:rsidRDefault="00FB6899" w:rsidP="00450C50">
      <w:pPr>
        <w:suppressAutoHyphens/>
        <w:spacing w:after="0" w:line="100" w:lineRule="atLeast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681B6F" w:rsidRDefault="00681B6F" w:rsidP="009A10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26F" w:rsidRDefault="00FA726F" w:rsidP="009A10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26F" w:rsidRDefault="00FA726F" w:rsidP="009A10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26F" w:rsidRDefault="00FA726F" w:rsidP="009A10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26F" w:rsidRDefault="00FA726F" w:rsidP="009A10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26F" w:rsidRDefault="00FA726F" w:rsidP="009A10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81A" w:rsidRPr="00E26F57" w:rsidRDefault="009A1046" w:rsidP="009A10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F57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tbl>
      <w:tblPr>
        <w:tblW w:w="16146" w:type="dxa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851"/>
        <w:gridCol w:w="978"/>
        <w:gridCol w:w="1969"/>
        <w:gridCol w:w="8"/>
        <w:gridCol w:w="1436"/>
        <w:gridCol w:w="12"/>
        <w:gridCol w:w="3240"/>
        <w:gridCol w:w="720"/>
        <w:gridCol w:w="3100"/>
        <w:gridCol w:w="147"/>
        <w:gridCol w:w="25"/>
        <w:gridCol w:w="3053"/>
        <w:gridCol w:w="40"/>
      </w:tblGrid>
      <w:tr w:rsidR="008A1DAC" w:rsidRPr="00E26F57" w:rsidTr="001F1B01">
        <w:trPr>
          <w:gridAfter w:val="1"/>
          <w:wAfter w:w="40" w:type="dxa"/>
          <w:trHeight w:hRule="exact" w:val="787"/>
        </w:trPr>
        <w:tc>
          <w:tcPr>
            <w:tcW w:w="567" w:type="dxa"/>
            <w:shd w:val="clear" w:color="auto" w:fill="FFFFFF"/>
          </w:tcPr>
          <w:p w:rsidR="008A1DAC" w:rsidRPr="00E26F57" w:rsidRDefault="008A1DAC" w:rsidP="009A1046">
            <w:pPr>
              <w:spacing w:after="60" w:line="180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A1DAC" w:rsidRPr="00E26F57" w:rsidRDefault="008A1DAC" w:rsidP="009A1046">
            <w:pPr>
              <w:spacing w:before="60" w:line="190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51" w:type="dxa"/>
            <w:shd w:val="clear" w:color="auto" w:fill="FFFFFF"/>
          </w:tcPr>
          <w:p w:rsidR="008A1DAC" w:rsidRPr="00E26F57" w:rsidRDefault="008A1DAC" w:rsidP="009A1046">
            <w:pPr>
              <w:spacing w:line="190" w:lineRule="exact"/>
              <w:ind w:left="140"/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978" w:type="dxa"/>
            <w:shd w:val="clear" w:color="auto" w:fill="FFFFFF"/>
          </w:tcPr>
          <w:p w:rsidR="008A1DAC" w:rsidRPr="00E26F57" w:rsidRDefault="008A1DAC" w:rsidP="009A1046">
            <w:pPr>
              <w:spacing w:line="19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1F1B01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 xml:space="preserve"> по факту</w:t>
            </w:r>
          </w:p>
        </w:tc>
        <w:tc>
          <w:tcPr>
            <w:tcW w:w="1977" w:type="dxa"/>
            <w:gridSpan w:val="2"/>
            <w:shd w:val="clear" w:color="auto" w:fill="FFFFFF"/>
          </w:tcPr>
          <w:p w:rsidR="008A1DAC" w:rsidRPr="00E26F57" w:rsidRDefault="008A1DAC" w:rsidP="009A1046">
            <w:pPr>
              <w:spacing w:line="1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48" w:type="dxa"/>
            <w:gridSpan w:val="2"/>
            <w:shd w:val="clear" w:color="auto" w:fill="FFFFFF"/>
          </w:tcPr>
          <w:p w:rsidR="008A1DAC" w:rsidRPr="00E26F57" w:rsidRDefault="008A1DAC" w:rsidP="009A1046">
            <w:pPr>
              <w:spacing w:line="1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3960" w:type="dxa"/>
            <w:gridSpan w:val="2"/>
            <w:shd w:val="clear" w:color="auto" w:fill="FFFFFF"/>
          </w:tcPr>
          <w:p w:rsidR="008A1DAC" w:rsidRPr="00E26F57" w:rsidRDefault="008A1DAC" w:rsidP="00BD5C53">
            <w:pPr>
              <w:spacing w:line="250" w:lineRule="exact"/>
              <w:ind w:left="255" w:right="274"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3272" w:type="dxa"/>
            <w:gridSpan w:val="3"/>
            <w:shd w:val="clear" w:color="auto" w:fill="FFFFFF"/>
          </w:tcPr>
          <w:p w:rsidR="008A1DAC" w:rsidRPr="00E26F57" w:rsidRDefault="008A1DAC" w:rsidP="009A1046">
            <w:pPr>
              <w:spacing w:line="2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Планируемые предметные результаты освоения материала</w:t>
            </w:r>
          </w:p>
        </w:tc>
        <w:tc>
          <w:tcPr>
            <w:tcW w:w="3053" w:type="dxa"/>
            <w:shd w:val="clear" w:color="auto" w:fill="FFFFFF"/>
          </w:tcPr>
          <w:p w:rsidR="008A1DAC" w:rsidRPr="00E26F57" w:rsidRDefault="008A1DAC" w:rsidP="009A1046">
            <w:pPr>
              <w:spacing w:line="2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</w:tr>
      <w:tr w:rsidR="00E26F57" w:rsidRPr="00E26F57" w:rsidTr="007A3DC9">
        <w:trPr>
          <w:gridAfter w:val="1"/>
          <w:wAfter w:w="40" w:type="dxa"/>
          <w:trHeight w:hRule="exact" w:val="395"/>
        </w:trPr>
        <w:tc>
          <w:tcPr>
            <w:tcW w:w="16106" w:type="dxa"/>
            <w:gridSpan w:val="13"/>
            <w:shd w:val="clear" w:color="auto" w:fill="FFFFFF"/>
          </w:tcPr>
          <w:p w:rsidR="00E26F57" w:rsidRPr="00E26F57" w:rsidRDefault="006944AC" w:rsidP="009A1046">
            <w:pPr>
              <w:spacing w:line="250" w:lineRule="exact"/>
              <w:jc w:val="center"/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1 четверть (9</w:t>
            </w:r>
            <w:r w:rsidR="00E26F57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</w:tr>
      <w:tr w:rsidR="008A1DAC" w:rsidRPr="00E26F57" w:rsidTr="001F1B01">
        <w:trPr>
          <w:gridAfter w:val="1"/>
          <w:wAfter w:w="40" w:type="dxa"/>
          <w:trHeight w:hRule="exact" w:val="293"/>
        </w:trPr>
        <w:tc>
          <w:tcPr>
            <w:tcW w:w="567" w:type="dxa"/>
            <w:shd w:val="clear" w:color="auto" w:fill="FFFFFF"/>
          </w:tcPr>
          <w:p w:rsidR="008A1DAC" w:rsidRPr="00E26F57" w:rsidRDefault="008A1DAC" w:rsidP="009A1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8A1DAC" w:rsidRPr="00E26F57" w:rsidRDefault="008A1DAC" w:rsidP="009A1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FFFFFF"/>
          </w:tcPr>
          <w:p w:rsidR="008A1DAC" w:rsidRPr="00E26F57" w:rsidRDefault="008A1DAC" w:rsidP="009A1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shd w:val="clear" w:color="auto" w:fill="FFFFFF"/>
          </w:tcPr>
          <w:p w:rsidR="008A1DAC" w:rsidRPr="00E26F57" w:rsidRDefault="008A1DAC" w:rsidP="009A1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shd w:val="clear" w:color="auto" w:fill="FFFFFF"/>
          </w:tcPr>
          <w:p w:rsidR="008A1DAC" w:rsidRPr="00E26F57" w:rsidRDefault="008A1DAC" w:rsidP="009A1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shd w:val="clear" w:color="auto" w:fill="FFFFFF"/>
          </w:tcPr>
          <w:p w:rsidR="008A1DAC" w:rsidRPr="00E26F57" w:rsidRDefault="008A1DAC" w:rsidP="00BD5C53">
            <w:pPr>
              <w:spacing w:line="190" w:lineRule="exact"/>
              <w:ind w:left="255" w:right="274" w:firstLine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Истоки родного искусства (8 часов)</w:t>
            </w:r>
          </w:p>
        </w:tc>
        <w:tc>
          <w:tcPr>
            <w:tcW w:w="3053" w:type="dxa"/>
            <w:shd w:val="clear" w:color="auto" w:fill="FFFFFF"/>
          </w:tcPr>
          <w:p w:rsidR="008A1DAC" w:rsidRPr="00E26F57" w:rsidRDefault="008A1DAC" w:rsidP="009A1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C" w:rsidRPr="00E26F57" w:rsidTr="001F1B01">
        <w:trPr>
          <w:gridAfter w:val="1"/>
          <w:wAfter w:w="40" w:type="dxa"/>
          <w:trHeight w:hRule="exact" w:val="3502"/>
        </w:trPr>
        <w:tc>
          <w:tcPr>
            <w:tcW w:w="567" w:type="dxa"/>
            <w:shd w:val="clear" w:color="auto" w:fill="FFFFFF"/>
          </w:tcPr>
          <w:p w:rsidR="008A1DAC" w:rsidRPr="00E26F57" w:rsidRDefault="008A1DAC" w:rsidP="009A1046">
            <w:pPr>
              <w:spacing w:line="180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8A1DAC" w:rsidRPr="00E26F57" w:rsidRDefault="00FC42FC" w:rsidP="009A1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9073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8" w:type="dxa"/>
            <w:shd w:val="clear" w:color="auto" w:fill="FFFFFF"/>
          </w:tcPr>
          <w:p w:rsidR="008A1DAC" w:rsidRPr="00E26F57" w:rsidRDefault="008A1DAC" w:rsidP="009A1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shd w:val="clear" w:color="auto" w:fill="FFFFFF"/>
          </w:tcPr>
          <w:p w:rsidR="008A1DAC" w:rsidRPr="00E26F57" w:rsidRDefault="008A1DAC" w:rsidP="009A1046">
            <w:pPr>
              <w:spacing w:line="22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Пейзаж родной земли</w:t>
            </w:r>
          </w:p>
        </w:tc>
        <w:tc>
          <w:tcPr>
            <w:tcW w:w="1448" w:type="dxa"/>
            <w:gridSpan w:val="2"/>
            <w:shd w:val="clear" w:color="auto" w:fill="FFFFFF"/>
          </w:tcPr>
          <w:p w:rsidR="008A1DAC" w:rsidRPr="00E26F57" w:rsidRDefault="008A1DAC" w:rsidP="009A1046">
            <w:pPr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Урок введе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softHyphen/>
              <w:t>ния в новую тему</w:t>
            </w:r>
          </w:p>
        </w:tc>
        <w:tc>
          <w:tcPr>
            <w:tcW w:w="3960" w:type="dxa"/>
            <w:gridSpan w:val="2"/>
            <w:shd w:val="clear" w:color="auto" w:fill="FFFFFF"/>
          </w:tcPr>
          <w:p w:rsidR="008A1DAC" w:rsidRPr="00E26F57" w:rsidRDefault="008A1DAC" w:rsidP="00BD5C53">
            <w:pPr>
              <w:spacing w:line="226" w:lineRule="exact"/>
              <w:ind w:left="255" w:right="274"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Характеризовать красоту при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роды родного края. Характери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зовать особенности красоты природы разных климатических зон. Изображать характерные особенности пейзажа родной природы. Использовать выра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зительные средства живописи для создания образов природы. Изображать российскую приро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ду (пейзаж)</w:t>
            </w:r>
          </w:p>
        </w:tc>
        <w:tc>
          <w:tcPr>
            <w:tcW w:w="3272" w:type="dxa"/>
            <w:gridSpan w:val="3"/>
            <w:shd w:val="clear" w:color="auto" w:fill="FFFFFF"/>
          </w:tcPr>
          <w:p w:rsidR="008A1DAC" w:rsidRPr="00E26F57" w:rsidRDefault="008A1DAC" w:rsidP="009A1046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Воспринимать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и эстетически оцени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вать красоту природы родной земли.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Давать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эстетические характеристики различных пейзажей — среднерусско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го, горного, степного, таежного и др.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Учиться видеть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разнообразие при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родной среды и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особенно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сти среднерусской природы.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Назы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softHyphen/>
              <w:t>вать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характерные черты родного для ребенка пейзажа.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живо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писными навыками работы гуашью</w:t>
            </w:r>
          </w:p>
        </w:tc>
        <w:tc>
          <w:tcPr>
            <w:tcW w:w="3053" w:type="dxa"/>
            <w:shd w:val="clear" w:color="auto" w:fill="FFFFFF"/>
          </w:tcPr>
          <w:p w:rsidR="008A1DAC" w:rsidRPr="00E26F57" w:rsidRDefault="008A1DAC" w:rsidP="009A1046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Строить рассуждения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в форме связи простых сужде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ний об объекте, его строе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нии.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Учитывать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правила в планировании и контроле способа решения</w:t>
            </w:r>
          </w:p>
        </w:tc>
      </w:tr>
      <w:tr w:rsidR="008A1DAC" w:rsidRPr="00E26F57" w:rsidTr="001F1B01">
        <w:trPr>
          <w:gridAfter w:val="1"/>
          <w:wAfter w:w="40" w:type="dxa"/>
          <w:trHeight w:hRule="exact" w:val="3856"/>
        </w:trPr>
        <w:tc>
          <w:tcPr>
            <w:tcW w:w="567" w:type="dxa"/>
            <w:shd w:val="clear" w:color="auto" w:fill="FFFFFF"/>
          </w:tcPr>
          <w:p w:rsidR="008A1DAC" w:rsidRPr="00E26F57" w:rsidRDefault="008A1DAC" w:rsidP="009A1046">
            <w:pPr>
              <w:spacing w:line="180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8A1DAC" w:rsidRPr="00E26F57" w:rsidRDefault="00FC42FC" w:rsidP="009A1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9073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8" w:type="dxa"/>
            <w:shd w:val="clear" w:color="auto" w:fill="FFFFFF"/>
          </w:tcPr>
          <w:p w:rsidR="008A1DAC" w:rsidRPr="00E26F57" w:rsidRDefault="008A1DAC" w:rsidP="009A1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shd w:val="clear" w:color="auto" w:fill="FFFFFF"/>
          </w:tcPr>
          <w:p w:rsidR="008A1DAC" w:rsidRPr="00E26F57" w:rsidRDefault="008A1DAC" w:rsidP="009A1046">
            <w:pPr>
              <w:spacing w:line="22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Пейзаж родной земли</w:t>
            </w:r>
          </w:p>
        </w:tc>
        <w:tc>
          <w:tcPr>
            <w:tcW w:w="1448" w:type="dxa"/>
            <w:gridSpan w:val="2"/>
            <w:shd w:val="clear" w:color="auto" w:fill="FFFFFF"/>
          </w:tcPr>
          <w:p w:rsidR="008A1DAC" w:rsidRPr="00E26F57" w:rsidRDefault="008A1DAC" w:rsidP="009A1046">
            <w:pPr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960" w:type="dxa"/>
            <w:gridSpan w:val="2"/>
            <w:shd w:val="clear" w:color="auto" w:fill="FFFFFF"/>
          </w:tcPr>
          <w:p w:rsidR="008A1DAC" w:rsidRPr="00E26F57" w:rsidRDefault="008A1DAC" w:rsidP="00BD5C53">
            <w:pPr>
              <w:spacing w:line="230" w:lineRule="exact"/>
              <w:ind w:left="255" w:right="274"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Использовать выразительные средства живописи для созда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ния образов природы. Изобра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жать российскую природу (пей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заж)</w:t>
            </w:r>
          </w:p>
        </w:tc>
        <w:tc>
          <w:tcPr>
            <w:tcW w:w="3272" w:type="dxa"/>
            <w:gridSpan w:val="3"/>
            <w:shd w:val="clear" w:color="auto" w:fill="FFFFFF"/>
          </w:tcPr>
          <w:p w:rsidR="008A1DAC" w:rsidRPr="00E26F57" w:rsidRDefault="008A1DAC" w:rsidP="009A1046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Учиться видеть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красоту природы в произведениях русской живописи (И. Шишкин, А. Саврасов, Ф. Василь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ев, И. Левитан, И. Грабарь и др.).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softHyphen/>
              <w:t>зывать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роль искусства в понимании красоты природы.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менчивость природы в разное время года и в течение дня</w:t>
            </w:r>
            <w:proofErr w:type="gramStart"/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читься ви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softHyphen/>
              <w:t>деть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красоту разных времен года.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живописными навыками работы гуашью</w:t>
            </w:r>
          </w:p>
        </w:tc>
        <w:tc>
          <w:tcPr>
            <w:tcW w:w="3053" w:type="dxa"/>
            <w:shd w:val="clear" w:color="auto" w:fill="FFFFFF"/>
          </w:tcPr>
          <w:p w:rsidR="008A1DAC" w:rsidRPr="00E26F57" w:rsidRDefault="008A1DAC" w:rsidP="009A1046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в обсуждении содержания и выразитель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ных средств.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цен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ность искусства в соответст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вии гармонии человека с ок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ружающим миром.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Давать оценку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своей работе и рабо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те товарища по заданным критериям</w:t>
            </w:r>
          </w:p>
        </w:tc>
      </w:tr>
      <w:tr w:rsidR="00E26F57" w:rsidRPr="00E26F57" w:rsidTr="001F1B01">
        <w:trPr>
          <w:gridAfter w:val="1"/>
          <w:wAfter w:w="40" w:type="dxa"/>
          <w:trHeight w:val="5717"/>
        </w:trPr>
        <w:tc>
          <w:tcPr>
            <w:tcW w:w="567" w:type="dxa"/>
            <w:shd w:val="clear" w:color="auto" w:fill="FFFFFF"/>
          </w:tcPr>
          <w:p w:rsidR="00E26F57" w:rsidRPr="00E26F57" w:rsidRDefault="00E26F57" w:rsidP="009A1046">
            <w:pPr>
              <w:spacing w:line="180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shd w:val="clear" w:color="auto" w:fill="FFFFFF"/>
          </w:tcPr>
          <w:p w:rsidR="00E26F57" w:rsidRPr="00E26F57" w:rsidRDefault="00FC42FC" w:rsidP="009A1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9073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8" w:type="dxa"/>
            <w:shd w:val="clear" w:color="auto" w:fill="FFFFFF"/>
          </w:tcPr>
          <w:p w:rsidR="00E26F57" w:rsidRPr="00E26F57" w:rsidRDefault="00E26F57" w:rsidP="009A1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shd w:val="clear" w:color="auto" w:fill="FFFFFF"/>
          </w:tcPr>
          <w:p w:rsidR="00E26F57" w:rsidRPr="00E26F57" w:rsidRDefault="00E26F57" w:rsidP="009A1046">
            <w:pPr>
              <w:spacing w:line="23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Деревня - де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ревянный мир</w:t>
            </w:r>
          </w:p>
        </w:tc>
        <w:tc>
          <w:tcPr>
            <w:tcW w:w="1448" w:type="dxa"/>
            <w:gridSpan w:val="2"/>
            <w:shd w:val="clear" w:color="auto" w:fill="FFFFFF"/>
          </w:tcPr>
          <w:p w:rsidR="00E26F57" w:rsidRPr="00E26F57" w:rsidRDefault="00E26F57" w:rsidP="009A1046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Урок фор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softHyphen/>
              <w:t>мирования умений и навыков</w:t>
            </w:r>
          </w:p>
        </w:tc>
        <w:tc>
          <w:tcPr>
            <w:tcW w:w="3960" w:type="dxa"/>
            <w:gridSpan w:val="2"/>
            <w:shd w:val="clear" w:color="auto" w:fill="FFFFFF"/>
          </w:tcPr>
          <w:p w:rsidR="00E26F57" w:rsidRPr="00E26F57" w:rsidRDefault="00E26F57" w:rsidP="00E26F57">
            <w:pPr>
              <w:spacing w:line="226" w:lineRule="exact"/>
              <w:ind w:left="255" w:right="274"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Рассуждать о роли природных условий в характере традици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онной культуры народа. Рас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сказывать об избе, как образе традиционного русского дома. Рассказывать о воплощении в конструкции и декоре избы кос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могонических представлений — представлений о порядке и уст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ройстве мира. Объяснять кон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струкцию избы и назначение её частей.</w:t>
            </w:r>
          </w:p>
          <w:p w:rsidR="00E26F57" w:rsidRPr="00E26F57" w:rsidRDefault="00E26F57" w:rsidP="00E26F57">
            <w:pPr>
              <w:spacing w:line="226" w:lineRule="exact"/>
              <w:ind w:left="255" w:right="274"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>Понимать единство красоты и пользы, единство функцио</w:t>
            </w: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нальных и духовных смыслов. Рассказывать об украшениях избы и их значениях. Характе</w:t>
            </w: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 xml:space="preserve">ризовать значимость гармонии постройки с окружающим ландшафтом. Изображать избу или моделировать её из бумаги (объём, </w:t>
            </w:r>
            <w:proofErr w:type="spellStart"/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>полуобъём</w:t>
            </w:r>
            <w:proofErr w:type="spellEnd"/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>). Использо</w:t>
            </w: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вать материалы: гуашь, кисти, бумага; ножницы, резак, клей</w:t>
            </w:r>
          </w:p>
        </w:tc>
        <w:tc>
          <w:tcPr>
            <w:tcW w:w="3272" w:type="dxa"/>
            <w:gridSpan w:val="3"/>
            <w:shd w:val="clear" w:color="auto" w:fill="FFFFFF"/>
          </w:tcPr>
          <w:p w:rsidR="00E26F57" w:rsidRPr="00E26F57" w:rsidRDefault="00E26F57" w:rsidP="00E26F57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Воспринимать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и эстетически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оцени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softHyphen/>
              <w:t>вать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красоту русского деревянного зодчества.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Учиться видеть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традици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онный образ деревни и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 xml:space="preserve">понимать 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связь человека с окружающим миром природы.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природные ма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териалы для постройки, роль дерева.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особенности конструкции русской избы и назначение ее от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дельных элементов: венец, клеть, сруб, двускатная крыша.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 xml:space="preserve">Овладевать 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навыками конструирования — </w:t>
            </w:r>
            <w:proofErr w:type="spellStart"/>
            <w:proofErr w:type="gramStart"/>
            <w:r w:rsidRPr="00E26F57">
              <w:rPr>
                <w:rStyle w:val="1"/>
                <w:rFonts w:ascii="Times New Roman" w:hAnsi="Times New Roman" w:cs="Times New Roman"/>
                <w:i/>
                <w:sz w:val="24"/>
                <w:szCs w:val="24"/>
              </w:rPr>
              <w:t>конст-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руировать</w:t>
            </w:r>
            <w:proofErr w:type="spellEnd"/>
            <w:proofErr w:type="gramEnd"/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макет избы. </w:t>
            </w:r>
            <w:r w:rsidRPr="00E26F57">
              <w:rPr>
                <w:rStyle w:val="BodytextItalicSpacing0pt"/>
                <w:rFonts w:ascii="Times New Roman" w:hAnsi="Times New Roman" w:cs="Times New Roman"/>
                <w:i w:val="0"/>
                <w:spacing w:val="1"/>
                <w:sz w:val="24"/>
                <w:szCs w:val="24"/>
              </w:rPr>
              <w:t>Учиться изо</w:t>
            </w:r>
            <w:r w:rsidRPr="00E26F57">
              <w:rPr>
                <w:rStyle w:val="BodytextItalicSpacing0pt"/>
                <w:rFonts w:ascii="Times New Roman" w:hAnsi="Times New Roman" w:cs="Times New Roman"/>
                <w:i w:val="0"/>
                <w:spacing w:val="1"/>
                <w:sz w:val="24"/>
                <w:szCs w:val="24"/>
              </w:rPr>
              <w:softHyphen/>
              <w:t>бражать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графическими или живопис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ными средствами образ русской избы.</w:t>
            </w:r>
          </w:p>
        </w:tc>
        <w:tc>
          <w:tcPr>
            <w:tcW w:w="3053" w:type="dxa"/>
            <w:shd w:val="clear" w:color="auto" w:fill="FFFFFF"/>
          </w:tcPr>
          <w:p w:rsidR="00E26F57" w:rsidRPr="00E26F57" w:rsidRDefault="00E26F57" w:rsidP="009A1046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Проектировать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изделие: создавать образ в соответст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вии с замыслом и реализо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вывать его.</w:t>
            </w:r>
          </w:p>
          <w:p w:rsidR="00E26F57" w:rsidRPr="00E26F57" w:rsidRDefault="00E26F57" w:rsidP="009A1046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Строить рассуждения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в форме связи простых сужде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ний об объекте, его строении. </w:t>
            </w: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Учитывать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правила в пла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нировании и контроле спосо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ба решения.</w:t>
            </w:r>
          </w:p>
          <w:p w:rsidR="00E26F57" w:rsidRPr="00E26F57" w:rsidRDefault="00E26F57" w:rsidP="00E26F57">
            <w:pPr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навыками кол</w:t>
            </w:r>
            <w:r w:rsidRPr="00E26F57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лективной деятельности, ра</w:t>
            </w:r>
            <w:r w:rsidRPr="00E26F57">
              <w:rPr>
                <w:rStyle w:val="BodytextSpacing0pt"/>
                <w:rFonts w:ascii="Times New Roman" w:hAnsi="Times New Roman" w:cs="Times New Roman"/>
                <w:iCs/>
                <w:spacing w:val="1"/>
                <w:sz w:val="24"/>
                <w:szCs w:val="24"/>
              </w:rPr>
              <w:t>ботать организованно в ко</w:t>
            </w:r>
            <w:r w:rsidRPr="00E26F57">
              <w:rPr>
                <w:rStyle w:val="BodytextSpacing0pt"/>
                <w:rFonts w:ascii="Times New Roman" w:hAnsi="Times New Roman" w:cs="Times New Roman"/>
                <w:iCs/>
                <w:spacing w:val="1"/>
                <w:sz w:val="24"/>
                <w:szCs w:val="24"/>
              </w:rPr>
              <w:softHyphen/>
              <w:t>манде одноклассников под руководством учителя</w:t>
            </w:r>
          </w:p>
        </w:tc>
      </w:tr>
      <w:tr w:rsidR="008A1DAC" w:rsidRPr="00E26F57" w:rsidTr="001F1B01">
        <w:trPr>
          <w:gridAfter w:val="1"/>
          <w:wAfter w:w="40" w:type="dxa"/>
          <w:trHeight w:hRule="exact" w:val="39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2F4F25">
            <w:pPr>
              <w:spacing w:line="180" w:lineRule="exact"/>
              <w:ind w:left="26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FC42FC" w:rsidP="002F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9073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2F4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2F4F25">
            <w:pPr>
              <w:spacing w:line="230" w:lineRule="exact"/>
              <w:ind w:left="14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>Деревня - де</w:t>
            </w: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ревянный мир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2F4F25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t>Комбиниро</w:t>
            </w: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226" w:lineRule="exact"/>
              <w:ind w:left="255" w:right="274" w:firstLine="113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>Рассказывать о деревянной храмовой архитектуре. Раскры</w:t>
            </w: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вать традиции конструирования и декора избы в разных облас</w:t>
            </w: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тях России. Создавать образ традиционной деревни: коллек</w:t>
            </w: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тивное панно или объёмная пространственная постройка из бумаги (с объединением инди</w:t>
            </w: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видуально сделанных деталей)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2F4F25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t>Называть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различные виды изб. </w:t>
            </w: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t>Объ</w:t>
            </w: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яснять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разнообразие сельских дере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вянных построек: избы, ворота, амба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 xml:space="preserve">ры, колодцы, избы и других построек традиционной деревни и т. д. </w:t>
            </w: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Видеть 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красоту русского деревянного зодче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 xml:space="preserve">ства. </w:t>
            </w: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t>Понимать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значение слова «зодчество». </w:t>
            </w: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Учиться создавать 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коллективное панно (объёмный ма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кет) способом объединения индиви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дуально сделанных изображений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2F4F25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t>Овладевать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навыками кол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лективной работы при вы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полнении учебных практиче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ских работ и реализации не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 xml:space="preserve">сложных проектов. </w:t>
            </w: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t>Осуще</w:t>
            </w: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ствлять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самоконтроль и корректировку хода работы и конечного результата</w:t>
            </w:r>
          </w:p>
        </w:tc>
      </w:tr>
      <w:tr w:rsidR="00FB6899" w:rsidRPr="00E26F57" w:rsidTr="001F1B01">
        <w:trPr>
          <w:gridAfter w:val="1"/>
          <w:wAfter w:w="40" w:type="dxa"/>
          <w:trHeight w:val="65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899" w:rsidRPr="00E26F57" w:rsidRDefault="00FB6899" w:rsidP="002F4F25">
            <w:pPr>
              <w:spacing w:line="180" w:lineRule="exact"/>
              <w:ind w:left="26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899" w:rsidRPr="00E26F57" w:rsidRDefault="00FC42FC" w:rsidP="002F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1D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899" w:rsidRPr="00E26F57" w:rsidRDefault="00FB6899" w:rsidP="002F4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899" w:rsidRPr="00E26F57" w:rsidRDefault="00FB6899" w:rsidP="002F4F25">
            <w:pPr>
              <w:spacing w:line="230" w:lineRule="exact"/>
              <w:ind w:left="14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>Красота</w:t>
            </w:r>
          </w:p>
          <w:p w:rsidR="00FB6899" w:rsidRPr="00E26F57" w:rsidRDefault="00FB6899" w:rsidP="002F4F25">
            <w:pPr>
              <w:spacing w:line="230" w:lineRule="exact"/>
              <w:ind w:left="14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>человека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899" w:rsidRPr="00E26F57" w:rsidRDefault="00FB6899" w:rsidP="002F4F25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t>Урок-</w:t>
            </w:r>
          </w:p>
          <w:p w:rsidR="00FB6899" w:rsidRPr="00E26F57" w:rsidRDefault="00FB6899" w:rsidP="002F4F25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t>дискуссия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899" w:rsidRPr="00E26F57" w:rsidRDefault="00FB6899" w:rsidP="00BD5C53">
            <w:pPr>
              <w:spacing w:line="226" w:lineRule="exact"/>
              <w:ind w:left="255" w:right="274" w:firstLine="113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>Объяснять представление на</w:t>
            </w: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рода о красоте человека, свя</w:t>
            </w: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занное с традициями жизни и труда в определенных природ</w:t>
            </w: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ных и исторических условиях. Приобретать опыт эмоциональ</w:t>
            </w: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ного восприятия традиционного народного костюма. Различать деятельность каждого из Братьев-Мастеров (Мастера Изображения, Мастера Укра</w:t>
            </w: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шения и Мастера Постройки) при создании русского на</w:t>
            </w: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родного костюма. Размышлять о традиционной одежде как о выражении образа красоты че</w:t>
            </w:r>
            <w:r w:rsidRPr="00E26F57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ловека.</w:t>
            </w:r>
          </w:p>
          <w:p w:rsidR="00FB6899" w:rsidRPr="00E26F57" w:rsidRDefault="00FB6899" w:rsidP="00BD5C53">
            <w:pPr>
              <w:spacing w:line="226" w:lineRule="exact"/>
              <w:ind w:left="255" w:right="274" w:firstLine="113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Рассматривать женский празд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ничный костюм как концентра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цию народных представлений об устройстве мира. Изобра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жать женские и мужские образы в народных костюмах, исполь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зовать гуашь, кисти, бумагу, клей, ножницы.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(Вариант </w:t>
            </w:r>
            <w:proofErr w:type="spellStart"/>
            <w:r w:rsidRPr="00E26F57">
              <w:rPr>
                <w:rStyle w:val="BodytextArial9ptItalicSpacing0pt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зада</w:t>
            </w:r>
            <w:r w:rsidRPr="00E26F57">
              <w:rPr>
                <w:rStyle w:val="BodytextArial9ptItalicSpacing0pt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>ния</w:t>
            </w:r>
            <w:proofErr w:type="gramStart"/>
            <w:r w:rsidRPr="00E26F57">
              <w:rPr>
                <w:rStyle w:val="BodytextArial9ptItalicSpacing0pt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: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зготовление</w:t>
            </w:r>
            <w:proofErr w:type="spellEnd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 кукол по типу народных тряпичных или леп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ных фигур.)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899" w:rsidRPr="00E26F57" w:rsidRDefault="00FB6899" w:rsidP="002F4F25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t>Приобретать представление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об особенностях национального образа мужской и женской красоты. </w:t>
            </w: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t>Пони</w:t>
            </w: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мать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и </w:t>
            </w: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t>анализировать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конструкцию русского народного костюма. </w:t>
            </w: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t>Овладе</w:t>
            </w: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вать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навыками изображения фигуры человека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899" w:rsidRPr="00E26F57" w:rsidRDefault="00FB6899" w:rsidP="002F4F25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t>Осуществлять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анализ объ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ектов с выделением сущест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венных и несущественных признаков; строить рассуж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дения в форме связи про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 xml:space="preserve">стых суждений об объекте. </w:t>
            </w:r>
            <w:r w:rsidRPr="00E26F57">
              <w:rPr>
                <w:rStyle w:val="BodytextItalicSpacing0pt"/>
                <w:rFonts w:ascii="Times New Roman" w:hAnsi="Times New Roman" w:cs="Times New Roman"/>
                <w:spacing w:val="1"/>
                <w:sz w:val="24"/>
                <w:szCs w:val="24"/>
              </w:rPr>
              <w:t>Осуществлять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поиск ин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формации, используя мате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риалы представленных ри</w:t>
            </w:r>
            <w:r w:rsidRPr="00E26F57">
              <w:rPr>
                <w:rStyle w:val="Bodytex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сунков и учебника, выделять этапы работы</w:t>
            </w:r>
          </w:p>
        </w:tc>
      </w:tr>
      <w:tr w:rsidR="008A1DAC" w:rsidRPr="00E26F57" w:rsidTr="001F1B01">
        <w:trPr>
          <w:gridAfter w:val="1"/>
          <w:wAfter w:w="40" w:type="dxa"/>
          <w:trHeight w:hRule="exact" w:val="31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5F3" w:rsidRDefault="00A035F3" w:rsidP="00BD5C53">
            <w:pPr>
              <w:spacing w:line="180" w:lineRule="exact"/>
              <w:ind w:left="260"/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</w:pPr>
          </w:p>
          <w:p w:rsidR="008A1DAC" w:rsidRPr="00E26F57" w:rsidRDefault="008A1DAC" w:rsidP="00BD5C53">
            <w:pPr>
              <w:spacing w:line="180" w:lineRule="exact"/>
              <w:ind w:left="26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Default="00FC42F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6547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4238D5" w:rsidRPr="00E26F57" w:rsidRDefault="004238D5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230" w:lineRule="exact"/>
              <w:ind w:left="14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Красота</w:t>
            </w:r>
          </w:p>
          <w:p w:rsidR="008A1DAC" w:rsidRPr="00E26F57" w:rsidRDefault="008A1DAC" w:rsidP="00BD5C53">
            <w:pPr>
              <w:spacing w:line="230" w:lineRule="exact"/>
              <w:ind w:left="14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226" w:lineRule="exact"/>
              <w:ind w:left="255" w:right="274" w:firstLine="113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Характеризовать и эстетически оценивать образы человека- труженика в произведениях ху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дожников (А. Венецианов,</w:t>
            </w:r>
          </w:p>
          <w:p w:rsidR="008A1DAC" w:rsidRPr="00E26F57" w:rsidRDefault="008A1DAC" w:rsidP="00BD5C53">
            <w:pPr>
              <w:spacing w:line="226" w:lineRule="exact"/>
              <w:ind w:left="255" w:right="274" w:firstLine="113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 Аргунов, В. Суриков, В. Вас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нецов, В. Тропинин, 3. Сереб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рякова, Б. Кустодиев). Рассуж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дать об образе труда в народ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ной культуре.</w:t>
            </w:r>
          </w:p>
          <w:p w:rsidR="008A1DAC" w:rsidRPr="00E26F57" w:rsidRDefault="008A1DAC" w:rsidP="00BD5C53">
            <w:pPr>
              <w:spacing w:line="226" w:lineRule="exact"/>
              <w:ind w:left="255" w:right="274" w:firstLine="113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Изображать сцены труда из крестьянской жизни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Учиться изображать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сцены труда из крестьянской жизни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в обсуждении содержания и выразитель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ных средств.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цен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ность искусства в соответст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вии гармонии человека с ок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ружающим миром.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Давать оценку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своей работе и рабо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те товарища по заданным критериям</w:t>
            </w:r>
          </w:p>
        </w:tc>
      </w:tr>
      <w:tr w:rsidR="008A1DAC" w:rsidRPr="00E26F57" w:rsidTr="001F1B01">
        <w:trPr>
          <w:gridAfter w:val="1"/>
          <w:wAfter w:w="40" w:type="dxa"/>
          <w:trHeight w:hRule="exact" w:val="3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180" w:lineRule="exact"/>
              <w:ind w:left="26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FC42F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A7E8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230" w:lineRule="exact"/>
              <w:ind w:left="14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8A1DAC" w:rsidRPr="00E26F57" w:rsidRDefault="008A1DAC" w:rsidP="00BD5C53">
            <w:pPr>
              <w:spacing w:line="230" w:lineRule="exact"/>
              <w:ind w:left="14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226" w:lineRule="exact"/>
              <w:ind w:left="255" w:right="274" w:firstLine="113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 празднике как о народном образе радости и счастливой жизни. Понимать роль традиционных народных праздников в жизни людей. Изображать календарные праздники (коллективная рабо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та - панно): осенний праздник урожая, ярмарка; народные гу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лянья, связанные с приходом весны или концом страды и др., используя гуашь, кисти, листы бумаги (или обои), (возможно создание индивидуальных ком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позиционных работ)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Эстетически оценивать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красоту и значение народных праздников.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Соз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давать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индивидуальные композици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онные работы и коллективные панно на тему народного праздника.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Овла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девать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 практике элементарными основами композиции.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 xml:space="preserve">Осваивать 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алгоритм выполнения коллективного панно на тему народного праздника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Проектировать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изделие: создавать образ в соответст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вии с замыслом и реализо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вывать его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анализ объектов с выделе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нием существенных и несу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щественных признаков; стро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ить рассуждения в форме связи простых суждений об объекте</w:t>
            </w:r>
          </w:p>
        </w:tc>
      </w:tr>
      <w:tr w:rsidR="008A1DAC" w:rsidRPr="00E26F57" w:rsidTr="001F1B01">
        <w:trPr>
          <w:gridAfter w:val="1"/>
          <w:wAfter w:w="40" w:type="dxa"/>
          <w:trHeight w:val="36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180" w:lineRule="exact"/>
              <w:ind w:left="26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FC42F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A7E8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230" w:lineRule="exact"/>
              <w:ind w:left="14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8A1DAC" w:rsidRPr="00E26F57" w:rsidRDefault="008A1DAC" w:rsidP="00BD5C53">
            <w:pPr>
              <w:spacing w:line="230" w:lineRule="exact"/>
              <w:ind w:left="14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  <w:p w:rsidR="008A1DAC" w:rsidRPr="00E26F57" w:rsidRDefault="008A1DAC" w:rsidP="00BD5C53">
            <w:pPr>
              <w:spacing w:line="230" w:lineRule="exact"/>
              <w:ind w:left="14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(обобщение</w:t>
            </w:r>
          </w:p>
          <w:p w:rsidR="008A1DAC" w:rsidRPr="00E26F57" w:rsidRDefault="008A1DAC" w:rsidP="00BD5C53">
            <w:pPr>
              <w:spacing w:line="230" w:lineRule="exact"/>
              <w:ind w:left="14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темы)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Урок обоб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щения и системати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зации знаний. Урок- выставка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255" w:right="274" w:firstLine="113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Воспринимать и характеризо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вать образ народного праздни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ка в изобразительном искусстве (Б. Кустодиев, К. </w:t>
            </w:r>
            <w:proofErr w:type="spellStart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Юон</w:t>
            </w:r>
            <w:proofErr w:type="spellEnd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, Ф. Малявин и др.). Продолжить работу по выполнению коллективного панно на тему народного праздника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несколько произ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ведений русских художников на тему народных праздников.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индивидуальные </w:t>
            </w:r>
            <w:proofErr w:type="spellStart"/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композиционныеработы</w:t>
            </w:r>
            <w:proofErr w:type="spellEnd"/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коллективные панно на тему народного праздника.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 практике элементарными основами композиции.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Осваивать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алгоритм вы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полнения коллективного панно на те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му народного праздника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навыками кол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лективной работы при вы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полнении учебных практиче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ских работ и реализации несложных проектов.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Осуще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ствлять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самоконтроль и корректировку хода работы и конечного результата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Default="008A1DA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4AC" w:rsidRDefault="006944A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4AC" w:rsidRDefault="006944A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4AC" w:rsidRDefault="006944A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4AC" w:rsidRPr="00E26F57" w:rsidRDefault="006944A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180" w:lineRule="exact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>Древние города нашей земли (7 часов)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6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990733" w:rsidP="00BD5C53">
            <w:pPr>
              <w:spacing w:after="5640" w:line="180" w:lineRule="exact"/>
              <w:ind w:right="200"/>
              <w:jc w:val="right"/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FC42FC" w:rsidP="00BD5C53">
            <w:pPr>
              <w:spacing w:before="564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A7E8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18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Родной угол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Урок введе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ния в новую тему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Характеризовать образ древнего русского города. Объяснять зна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чение выбора места для построй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ки города. Рассказывать о впе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чатлении, которое производил город при приближении к нему. Описывать крепостные стены и башни, въездные ворота. Объяснять роль пропорций в формировании конструктивного образа города.</w:t>
            </w:r>
          </w:p>
          <w:p w:rsidR="008A1DAC" w:rsidRPr="00E26F57" w:rsidRDefault="008A1DAC" w:rsidP="00BD5C53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Знакомиться с картинами рус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ских художников (А.Васнецова, И. </w:t>
            </w:r>
            <w:proofErr w:type="spellStart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Билибин</w:t>
            </w:r>
            <w:proofErr w:type="spellEnd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, Н Рерих, С.Рябушкин и др.).</w:t>
            </w:r>
          </w:p>
          <w:p w:rsidR="008A1DAC" w:rsidRPr="00E26F57" w:rsidRDefault="008A1DAC" w:rsidP="00BD5C53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Создавать макет древнерус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ского города (конструирование из бумаги или лепка крепостных стен и башен). (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Вариант зада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ния: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изобразительный образ города-крепости).</w:t>
            </w:r>
          </w:p>
          <w:p w:rsidR="008A1DAC" w:rsidRPr="00E26F57" w:rsidRDefault="008A1DAC" w:rsidP="00BD5C53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Использовать материалы, бумага, ножницы, клей или пластилин, стеки; графические материалы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роль и зна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чение древнерусской архитектуры.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конструкцию внутреннего про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странства древнерусского города (кремль, торг, посад).</w:t>
            </w:r>
          </w:p>
          <w:p w:rsidR="008A1DAC" w:rsidRPr="00E26F57" w:rsidRDefault="008A1DAC" w:rsidP="00BD5C53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роль пропорций в архитектуре,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образное зна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чение вертикалей и горизонталей в ор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ганизации городского пространства.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картины художников, изо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бражающих древнерусские города.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макет древнерусского города.</w:t>
            </w:r>
          </w:p>
          <w:p w:rsidR="008A1DAC" w:rsidRPr="00E26F57" w:rsidRDefault="008A1DAC" w:rsidP="00BD5C53">
            <w:pPr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Эстетически оценивать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красоту древнерусской храмовой архитек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туры.</w:t>
            </w:r>
          </w:p>
          <w:p w:rsidR="008A1DAC" w:rsidRPr="00E26F57" w:rsidRDefault="008A1DAC" w:rsidP="00BD5C53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значения слов «верти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каль» и «горизонталь»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BD5C53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план и после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довательность </w:t>
            </w:r>
            <w:proofErr w:type="gramStart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действии</w:t>
            </w:r>
            <w:proofErr w:type="gramEnd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самокон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троль и корректировку хода работы и конечного резуль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тата.</w:t>
            </w:r>
          </w:p>
          <w:p w:rsidR="008A1DAC" w:rsidRPr="00E26F57" w:rsidRDefault="008A1DAC" w:rsidP="00BD5C53">
            <w:pPr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в обсуждении содержания и выразитель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ных средств.</w:t>
            </w:r>
          </w:p>
          <w:p w:rsidR="008A1DAC" w:rsidRPr="00E26F57" w:rsidRDefault="008A1DAC" w:rsidP="00BD5C53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ценность искусст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ва в соответствии гармонии человека с окружающим миром.</w:t>
            </w:r>
          </w:p>
          <w:p w:rsidR="008A1DAC" w:rsidRPr="00E26F57" w:rsidRDefault="008A1DAC" w:rsidP="00BD5C53">
            <w:pPr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Давать оценку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своей работе и работе товарища по задан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ным критериям</w:t>
            </w:r>
          </w:p>
        </w:tc>
      </w:tr>
      <w:tr w:rsidR="006944AC" w:rsidRPr="00E26F57" w:rsidTr="006944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425"/>
        </w:trPr>
        <w:tc>
          <w:tcPr>
            <w:tcW w:w="1614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4AC" w:rsidRPr="006944AC" w:rsidRDefault="006944AC" w:rsidP="006944AC">
            <w:pPr>
              <w:spacing w:line="226" w:lineRule="exact"/>
              <w:ind w:left="120"/>
              <w:jc w:val="center"/>
              <w:rPr>
                <w:rStyle w:val="BodytextArial9ptItalicSpacing0pt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BodytextArial9ptItalicSpacing0pt"/>
                <w:rFonts w:ascii="Times New Roman" w:hAnsi="Times New Roman" w:cs="Times New Roman"/>
                <w:b/>
                <w:sz w:val="24"/>
                <w:szCs w:val="24"/>
              </w:rPr>
              <w:t>2 четверть (7</w:t>
            </w:r>
            <w:r w:rsidRPr="00A035F3">
              <w:rPr>
                <w:rStyle w:val="BodytextArial9ptItalicSpacing0pt"/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E26F57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F57" w:rsidRPr="00E26F57" w:rsidRDefault="00990733" w:rsidP="00BD5C53">
            <w:pPr>
              <w:spacing w:line="180" w:lineRule="exact"/>
              <w:ind w:left="260"/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F57" w:rsidRPr="00E26F57" w:rsidRDefault="0021393E" w:rsidP="00BD5C53">
            <w:pPr>
              <w:spacing w:line="180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="00AC487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F57" w:rsidRPr="00E26F57" w:rsidRDefault="00E26F57" w:rsidP="00BD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F57" w:rsidRPr="00E26F57" w:rsidRDefault="00E26F57" w:rsidP="00BD5C53">
            <w:pPr>
              <w:spacing w:after="60" w:line="18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Древние</w:t>
            </w:r>
          </w:p>
          <w:p w:rsidR="00E26F57" w:rsidRPr="00E26F57" w:rsidRDefault="00E26F57" w:rsidP="00BD5C53">
            <w:pPr>
              <w:spacing w:before="60" w:after="1020" w:line="18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соборы</w:t>
            </w:r>
          </w:p>
          <w:p w:rsidR="00E26F57" w:rsidRPr="00E26F57" w:rsidRDefault="00E26F57" w:rsidP="00BD5C53">
            <w:pPr>
              <w:spacing w:before="1020" w:line="23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FrankRuehl115pt"/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F57" w:rsidRPr="00E26F57" w:rsidRDefault="00E26F57" w:rsidP="00BD5C53">
            <w:pPr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F57" w:rsidRPr="00E26F57" w:rsidRDefault="00E26F57" w:rsidP="00BD5C53">
            <w:pPr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Составлять рассказ о соборах как о святыни города, воплоще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нии красоты, могущества и си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лы государства, как об архитек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турном и смысловом центре города.</w:t>
            </w:r>
          </w:p>
          <w:p w:rsidR="00E26F57" w:rsidRPr="00E26F57" w:rsidRDefault="00E26F57" w:rsidP="00E26F57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Раскрывать особенности конструкции и символики древне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русского каменного храма, объ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яснять смысловое значение его частей.</w:t>
            </w:r>
          </w:p>
          <w:p w:rsidR="00E26F57" w:rsidRPr="00450C50" w:rsidRDefault="00E26F57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Называть значение постройки, украшения и изображения в здании </w:t>
            </w:r>
            <w:proofErr w:type="spellStart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храма.Создавать</w:t>
            </w:r>
            <w:proofErr w:type="spellEnd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 макет города с по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мощью лепки или постройки макета здания древнерусского каменного 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lastRenderedPageBreak/>
              <w:t>храма, (вариант за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дания: изображение храма). Использовать материалы: пла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стилин, стеки, коробки, ножни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цы, клей; гуашь, кисти, бумагу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F57" w:rsidRPr="00E26F57" w:rsidRDefault="00E26F57" w:rsidP="00BD5C53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lastRenderedPageBreak/>
              <w:t>Получать представление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о конст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рукции здания древнерусского камен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ного храма.</w:t>
            </w:r>
          </w:p>
          <w:p w:rsidR="00E26F57" w:rsidRPr="00E26F57" w:rsidRDefault="00E26F57" w:rsidP="00E26F57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роль пропорций и ритма в архитектуре древних соборов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Моделировать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 xml:space="preserve">изображать 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древнерусский храм (лепка или </w:t>
            </w:r>
            <w:proofErr w:type="spellStart"/>
            <w:proofErr w:type="gramStart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по-</w:t>
            </w:r>
            <w:r w:rsidRPr="00E26F57">
              <w:rPr>
                <w:rStyle w:val="BodytextArial9ptSpacing0pt"/>
                <w:rFonts w:ascii="Times New Roman" w:hAnsi="Times New Roman" w:cs="Times New Roman"/>
                <w:iCs/>
                <w:sz w:val="24"/>
                <w:szCs w:val="24"/>
              </w:rPr>
              <w:t>стройка</w:t>
            </w:r>
            <w:proofErr w:type="spellEnd"/>
            <w:proofErr w:type="gramEnd"/>
            <w:r w:rsidRPr="00E26F57">
              <w:rPr>
                <w:rStyle w:val="BodytextArial9ptSpacing0pt"/>
                <w:rFonts w:ascii="Times New Roman" w:hAnsi="Times New Roman" w:cs="Times New Roman"/>
                <w:iCs/>
                <w:sz w:val="24"/>
                <w:szCs w:val="24"/>
              </w:rPr>
              <w:t xml:space="preserve"> макета здания; изобразитель</w:t>
            </w:r>
            <w:r w:rsidRPr="00E26F57">
              <w:rPr>
                <w:rStyle w:val="BodytextArial9ptSpacing0pt"/>
                <w:rFonts w:ascii="Times New Roman" w:hAnsi="Times New Roman" w:cs="Times New Roman"/>
                <w:iCs/>
                <w:sz w:val="24"/>
                <w:szCs w:val="24"/>
              </w:rPr>
              <w:softHyphen/>
              <w:t>ное решение)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F57" w:rsidRPr="00E26F57" w:rsidRDefault="00E26F57" w:rsidP="00BD5C53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Проектировать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изделие: создавать образ в соответст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вии с замыслом и реализо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вывать его.</w:t>
            </w:r>
          </w:p>
          <w:p w:rsidR="00E26F57" w:rsidRPr="00E26F57" w:rsidRDefault="00E26F57" w:rsidP="00E26F57">
            <w:pPr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анализ объектов с выделением существенных и несущест</w:t>
            </w:r>
            <w:r w:rsidRPr="00E26F57">
              <w:rPr>
                <w:rStyle w:val="BodytextArial9ptSpacing0pt"/>
                <w:rFonts w:ascii="Times New Roman" w:hAnsi="Times New Roman" w:cs="Times New Roman"/>
                <w:iCs/>
                <w:sz w:val="24"/>
                <w:szCs w:val="24"/>
              </w:rPr>
              <w:t>венных признаков; строить рассуждения в форме связи простых суждений об объ</w:t>
            </w:r>
            <w:r w:rsidRPr="00E26F57">
              <w:rPr>
                <w:rStyle w:val="BodytextArial9ptSpacing0pt"/>
                <w:rFonts w:ascii="Times New Roman" w:hAnsi="Times New Roman" w:cs="Times New Roman"/>
                <w:iCs/>
                <w:sz w:val="24"/>
                <w:szCs w:val="24"/>
              </w:rPr>
              <w:softHyphen/>
              <w:t>екте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60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990733" w:rsidP="0018593E">
            <w:pPr>
              <w:spacing w:line="180" w:lineRule="exact"/>
              <w:ind w:left="260"/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21393E" w:rsidP="0018593E">
            <w:pPr>
              <w:spacing w:line="180" w:lineRule="exact"/>
              <w:ind w:left="26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  <w:t xml:space="preserve"> 19</w:t>
            </w:r>
            <w:r w:rsidR="00AC487A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  <w:t xml:space="preserve">.11        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after="60" w:line="180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proofErr w:type="spellStart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орода</w:t>
            </w:r>
            <w:proofErr w:type="spellEnd"/>
          </w:p>
          <w:p w:rsidR="008A1DAC" w:rsidRPr="00E26F57" w:rsidRDefault="008A1DAC" w:rsidP="0018593E">
            <w:pPr>
              <w:spacing w:after="60" w:line="180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Русской земли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Называть основные структур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ные части города: Кремль, торг, посад. Рассказывать о раз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мещении и характере жилых построек, их соответствии сельскому деревянному дому с усадьбой.</w:t>
            </w:r>
          </w:p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 монастырях как о произведении архитектуры и их роли в жизни древних городов.</w:t>
            </w:r>
          </w:p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 жителях древ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нерусских городов, о со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ответствии их одежды </w:t>
            </w:r>
            <w:proofErr w:type="spellStart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архите</w:t>
            </w:r>
            <w:proofErr w:type="gramStart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турно-предметной</w:t>
            </w:r>
            <w:proofErr w:type="spellEnd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 среде. Выполнять коллективную рабо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ту: моделирование жилого на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полнения города, завершение постройки макета города. Ва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риант задания: изображение древнерусского города (внеш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ний или внутренний вид города).</w:t>
            </w:r>
          </w:p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Использовать материалы: бу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магу, коробки, ножницы, клей; тушь, палочка или гуашь, кисти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proofErr w:type="spellStart"/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основные</w:t>
            </w:r>
            <w:proofErr w:type="spellEnd"/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структурные части </w:t>
            </w:r>
            <w:proofErr w:type="spellStart"/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города</w:t>
            </w:r>
            <w:proofErr w:type="gramStart"/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,с</w:t>
            </w:r>
            <w:proofErr w:type="gramEnd"/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равнивать</w:t>
            </w:r>
            <w:proofErr w:type="spellEnd"/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оп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ределять их функции, назначение.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моделировать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напол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ненное жизнью людей пространство древнерусского города.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Учиться понимать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красоту истори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ческого образа города и его значение для современной архитектуры.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Интересоваться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историей своей страны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в творческой деятельности при выполне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нии учебных практических работ и реализации неслож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ных проектов.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Осуществ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лять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самоконтроль и коррек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тировку хода работы и ко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нечного результата.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собственное мнение и позицию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3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990733" w:rsidP="0018593E">
            <w:pPr>
              <w:spacing w:line="180" w:lineRule="exact"/>
              <w:ind w:left="260"/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21393E" w:rsidP="0018593E">
            <w:pPr>
              <w:spacing w:line="180" w:lineRule="exact"/>
              <w:ind w:left="26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  <w:t xml:space="preserve"> 26</w:t>
            </w:r>
            <w:r w:rsidR="00AC487A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  <w:t>.11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after="60" w:line="180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Древнерус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ские воины- защитники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об образе жизни лю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дей древнерусского города; о князе и его дружине, о торговом люде. Характеризовать одежду и ору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жие воинов: их форму и красоту. Определять значение цвета в одежде, символические значе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ния орнаментов.</w:t>
            </w:r>
          </w:p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Развивать навыки ритмической организации листа, изображе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ния человека.</w:t>
            </w:r>
          </w:p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Изображать древнерусских воинов, княжескую дружину. Использовать материалы: гу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ашь и кисти или мелки, бумагу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картины художников, изо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бражающих древнерусских воинов — защитников Родины (В. Васнецов,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И. </w:t>
            </w:r>
            <w:proofErr w:type="spellStart"/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Билибин</w:t>
            </w:r>
            <w:proofErr w:type="spellEnd"/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П. Корин и др.).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древнерусских воинов (князя и его дружину).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навыками изображения фигуры человека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в обсуждении содержания и выразитель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ных средств.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ценность искусст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ва в соответствии гармонии человека с окружающим миром.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Давать оценку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своей работе и работе товарища по задан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ным критериям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60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990733" w:rsidP="0018593E">
            <w:pPr>
              <w:spacing w:line="180" w:lineRule="exact"/>
              <w:ind w:left="260"/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21393E" w:rsidP="0018593E">
            <w:pPr>
              <w:spacing w:line="180" w:lineRule="exact"/>
              <w:ind w:left="26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  <w:t xml:space="preserve">   3</w:t>
            </w:r>
            <w:r w:rsidR="00AC487A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  <w:t>.12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after="60" w:line="180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Новгород. Псков. Владимир и Суздаль. Москва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Урок-</w:t>
            </w:r>
          </w:p>
          <w:p w:rsidR="008A1DAC" w:rsidRPr="00E26F57" w:rsidRDefault="008A1DAC" w:rsidP="00B4781A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путешест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вие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Определять общий характер и архитектурное своеобразие разных городов.</w:t>
            </w:r>
          </w:p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 старинном ар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хитектурном образе Новгорода, Пскова, Владимира, Суздаля (или других территориально близких городов). Характеризовать особый облик города, сформированный исто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рией и характером деятель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ности жителей.</w:t>
            </w:r>
          </w:p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 храмах- памятниках в Москве: о Покров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ском соборе (храм Василия Бла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женного) на Красной площади, о каменной шатровой церкви Воз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несения в Коломенском. Беседа-путешествие — зна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комство с исторической архи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тектурой города.</w:t>
            </w:r>
          </w:p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(Вариант задания: живописное или графическое изображение древнерусского города.) Использовать материалы: гу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ашь, кисти, бумагу или мелки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ценность и неповто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римость памятников древнерусской архитектуры.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Воспринимать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эстетически пере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живать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красоту городов, сохранив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ших исторический облик, — свидете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лей нашей истории.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Выражать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свое отношение к архи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тектурным и историческим ансамблям древнерусских городов.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Рассуждать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об общем и особенном в древнерусской архитектуре разных городов России.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значение архитектурных памятников древнего зодчества для современного общества.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образ древнерусского города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в обсуждении содержания и выразитель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ных средств.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ценность искусст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ва в соответствии гармонии человека с окружающим миром.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Воспринимать,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сравнивать, анализировать объекты, от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мечать особенности формы и украшений.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анализ объ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ектов с выделением сущест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венных и несущественных признаков; строить рассуж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дения в форме связи про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стых суждений об объекте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46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990733" w:rsidP="0018593E">
            <w:pPr>
              <w:spacing w:line="180" w:lineRule="exact"/>
              <w:ind w:left="260"/>
              <w:rPr>
                <w:rStyle w:val="BodytextArial9ptBoldSpacing0pt"/>
                <w:rFonts w:ascii="Times New Roman" w:hAnsi="Times New Roman" w:cs="Times New Roman"/>
                <w:b w:val="0"/>
                <w:bCs w:val="0"/>
                <w:spacing w:val="1"/>
                <w:sz w:val="24"/>
                <w:szCs w:val="24"/>
              </w:rPr>
            </w:pPr>
            <w:r>
              <w:rPr>
                <w:rStyle w:val="BodytextArial9ptBoldSpacing0pt"/>
                <w:rFonts w:ascii="Times New Roman" w:hAnsi="Times New Roman" w:cs="Times New Roman"/>
                <w:b w:val="0"/>
                <w:bCs w:val="0"/>
                <w:spacing w:val="1"/>
                <w:sz w:val="24"/>
                <w:szCs w:val="24"/>
              </w:rPr>
              <w:lastRenderedPageBreak/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21393E" w:rsidP="0018593E">
            <w:pPr>
              <w:spacing w:line="180" w:lineRule="exact"/>
              <w:ind w:left="26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  <w:t xml:space="preserve"> 10</w:t>
            </w:r>
            <w:r w:rsidR="00AC487A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  <w:t>.12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after="60" w:line="180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Узорочье</w:t>
            </w:r>
          </w:p>
          <w:p w:rsidR="008A1DAC" w:rsidRPr="00E26F57" w:rsidRDefault="008A1DAC" w:rsidP="0018593E">
            <w:pPr>
              <w:spacing w:after="60" w:line="180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теремов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Урок-сказка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 росте и изме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нении назначения городов — торговых и ремесленных цент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ров. Иметь представление о богатом украшении городских построек, о теремах, княжеских дворцах, боярских палатах, го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родских усадьбах.</w:t>
            </w:r>
          </w:p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Объяснять отражение природ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ной красоты в орнаментах (преобладание растительных мотивов).</w:t>
            </w:r>
          </w:p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Изображать интерьер теремных палат.</w:t>
            </w:r>
          </w:p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Использовать материалы: лис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ты бумаги для панно (бумага тонированная или цветная), гуашь, кисти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proofErr w:type="spellStart"/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Имегпь</w:t>
            </w:r>
            <w:proofErr w:type="spellEnd"/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proofErr w:type="spellEnd"/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развитии декора городских архитектурных по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строек и декоративном украшении ин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терьеров (теремных палат).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деятельность каждого из Братьев-Мастеров (Мастер Изобра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жения, Мастер Украшения и Мастер Постройки) при создании теремов и палат.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Выражать в изображении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празднич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ную нарядность, узорочье интерьера терема (подготовка фона для сле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дующего задания).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значение слова «изразцы»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Воспринимать,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сравнивать, давать эстетическую оценку объекту.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Проектировать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изделие: создавать образ в соответст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вии с замыслом и реализо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вывать его.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Строить рассуждения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в форме связи простых сужде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ний об объекте, его строе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нии.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Учитывать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правила в планировании и контроле способа решения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3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990733" w:rsidP="0018593E">
            <w:pPr>
              <w:spacing w:line="180" w:lineRule="exact"/>
              <w:ind w:left="260"/>
              <w:rPr>
                <w:rStyle w:val="BodytextArial9ptBoldSpacing0pt"/>
                <w:rFonts w:ascii="Times New Roman" w:hAnsi="Times New Roman" w:cs="Times New Roman"/>
                <w:b w:val="0"/>
                <w:bCs w:val="0"/>
                <w:spacing w:val="1"/>
                <w:sz w:val="24"/>
                <w:szCs w:val="24"/>
              </w:rPr>
            </w:pPr>
            <w:r>
              <w:rPr>
                <w:rStyle w:val="BodytextArial9ptBoldSpacing0pt"/>
                <w:rFonts w:ascii="Times New Roman" w:hAnsi="Times New Roman" w:cs="Times New Roman"/>
                <w:b w:val="0"/>
                <w:bCs w:val="0"/>
                <w:spacing w:val="1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21393E" w:rsidP="0018593E">
            <w:pPr>
              <w:spacing w:line="180" w:lineRule="exact"/>
              <w:ind w:left="26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  <w:t xml:space="preserve"> 17</w:t>
            </w:r>
            <w:r w:rsidR="00AC487A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  <w:t>.12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after="60" w:line="180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Пир в терем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ных палатах (обобщение темы)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Урок-</w:t>
            </w:r>
          </w:p>
          <w:p w:rsidR="008A1DAC" w:rsidRPr="00E26F57" w:rsidRDefault="008A1DAC" w:rsidP="0018593E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фантазия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Объяснять роль постройки, ук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рашения и изображения в соз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дании образа древнерусского города.</w:t>
            </w:r>
          </w:p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Изображать праздник в интерь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ере царских или княжеских па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лат, участников пира (бояр, боярынь, музыкантов, царских стрельцов, прислужников). Изо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бражать посуду на праздничных столах.</w:t>
            </w:r>
          </w:p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Использовать материалы: гу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ашь, кисти, бумагу, ножницы, клей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роль постройки, изобра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жения, украшения при создании об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раза древнерусского города.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изображения на тему праздничного пира в теремных палатах.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многофигурные компо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зиции в коллективных панно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Сотрудничать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процессе создания общей композиции.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навыками кол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лективной работы при вы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полнении учебных практиче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ских работ и реализации не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сложных проектов.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самокон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троль и корректировку хода работы и конечного резуль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тата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180" w:lineRule="exact"/>
              <w:jc w:val="center"/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>Каждый народ - художник (11 часов)</w:t>
            </w:r>
          </w:p>
        </w:tc>
      </w:tr>
      <w:tr w:rsidR="00AC487A" w:rsidRPr="00E26F57" w:rsidTr="00601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0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487A" w:rsidRPr="00E26F57" w:rsidRDefault="00AC487A" w:rsidP="0018593E">
            <w:pPr>
              <w:spacing w:line="18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E26F57"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87A" w:rsidRPr="00E26F57" w:rsidRDefault="0021393E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C487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487A" w:rsidRPr="00E26F57" w:rsidRDefault="00AC487A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487A" w:rsidRPr="00E26F57" w:rsidRDefault="00AC487A" w:rsidP="0018593E">
            <w:pPr>
              <w:spacing w:line="22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Страна восхо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дящего солн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ца. Образ ху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дожественной культуры Японии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487A" w:rsidRPr="00E26F57" w:rsidRDefault="00AC487A" w:rsidP="0018593E">
            <w:pPr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Урок введе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ния в новую тему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487A" w:rsidRPr="00E26F57" w:rsidRDefault="00AC487A" w:rsidP="0018593E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 художествен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ной культуре Японии</w:t>
            </w:r>
            <w:proofErr w:type="gramStart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 как об очень целостной, экзотичной и в то же время вписанной в со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временный мир.</w:t>
            </w:r>
          </w:p>
          <w:p w:rsidR="00AC487A" w:rsidRPr="00E26F57" w:rsidRDefault="00AC487A" w:rsidP="0018593E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Умение видеть бесценную кра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соту каждого маленького мо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мента жизни, внимание к красоте деталей,</w:t>
            </w:r>
          </w:p>
          <w:p w:rsidR="00AC487A" w:rsidRPr="00E26F57" w:rsidRDefault="00AC487A" w:rsidP="0018593E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их многозначность и символический смысл. Рассказывать о традиционных постройках: о легких сквозных конструкциях построек с пере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движными ширмами, отвечаю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щих потребности быть в посто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янном контакте с природой. Изображать природу через ха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рактерные детали. Использовать материалы: лис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ты мягкой (можно оберточной) бумаги, обрезанные как свиток, акварель (или жидко взятая гу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ашь), тушь, мягкая кисть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487A" w:rsidRPr="00E26F57" w:rsidRDefault="00AC487A" w:rsidP="0018593E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Обрести знания 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многообразии представлений народов мира о кра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соте.</w:t>
            </w:r>
          </w:p>
          <w:p w:rsidR="00AC487A" w:rsidRPr="00E26F57" w:rsidRDefault="00AC487A" w:rsidP="0018593E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Иметь интерес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к иной и необычной художественной культуре.</w:t>
            </w:r>
          </w:p>
          <w:p w:rsidR="00AC487A" w:rsidRPr="00E26F57" w:rsidRDefault="00AC487A" w:rsidP="0018593E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Иметь представления 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целостности и внутренней обоснованности раз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личных художественных культур.</w:t>
            </w:r>
          </w:p>
          <w:p w:rsidR="00AC487A" w:rsidRPr="00E26F57" w:rsidRDefault="00AC487A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Воспринимать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эстетический характер традиционного для Японии пони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мания красоты природы.</w:t>
            </w:r>
          </w:p>
          <w:p w:rsidR="00AC487A" w:rsidRPr="00E26F57" w:rsidRDefault="00AC487A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Иметь представление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 образе традиционных японских построек и конструкции здания храма (пагоды).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особенности изображения, украшения и постройки в искусстве Японии.</w:t>
            </w:r>
          </w:p>
          <w:p w:rsidR="00AC487A" w:rsidRPr="00E26F57" w:rsidRDefault="00AC487A" w:rsidP="00B4781A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природу через детали, характерные для японского искусства (ветки дерева с птичкой; цветок с ба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бочкой; трава с кузнечиками, стреко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зами; ветка цветущей вишни на фоне тумана, дальних гор), развивать жи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вописные и графические навыки.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Приобретать новые навыки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в изо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бражении природы, новые конструк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тивные навыки, новые композицион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ные навыки.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87A" w:rsidRPr="00E26F57" w:rsidRDefault="00AC487A" w:rsidP="0018593E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в обсуждении содержания и выразитель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ных средств.</w:t>
            </w:r>
          </w:p>
          <w:p w:rsidR="00AC487A" w:rsidRPr="00E26F57" w:rsidRDefault="00AC487A" w:rsidP="0018593E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ценность искусст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ва в соответствии гармонии человека с окружающим миром.</w:t>
            </w:r>
          </w:p>
          <w:p w:rsidR="00AC487A" w:rsidRPr="00E26F57" w:rsidRDefault="00AC487A" w:rsidP="0018593E">
            <w:pPr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Давать оценку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своей работе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работе товарища по задан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ным критериям</w:t>
            </w:r>
          </w:p>
        </w:tc>
      </w:tr>
      <w:tr w:rsidR="006944AC" w:rsidRPr="00E26F57" w:rsidTr="006944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422"/>
        </w:trPr>
        <w:tc>
          <w:tcPr>
            <w:tcW w:w="161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4AC" w:rsidRPr="00FB6899" w:rsidRDefault="006944AC" w:rsidP="006944AC">
            <w:pPr>
              <w:spacing w:line="226" w:lineRule="exact"/>
              <w:jc w:val="center"/>
              <w:rPr>
                <w:rStyle w:val="BodytextArial9ptSpacing0pt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BodytextArial9ptSpacing0pt"/>
                <w:rFonts w:ascii="Times New Roman" w:hAnsi="Times New Roman" w:cs="Times New Roman"/>
                <w:b/>
                <w:sz w:val="24"/>
                <w:szCs w:val="24"/>
              </w:rPr>
              <w:t>3 четверть (10ч.)</w:t>
            </w:r>
          </w:p>
          <w:p w:rsidR="006944AC" w:rsidRPr="006944AC" w:rsidRDefault="006944AC" w:rsidP="006944AC">
            <w:pPr>
              <w:spacing w:line="226" w:lineRule="exact"/>
              <w:ind w:left="120"/>
              <w:jc w:val="center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</w:rPr>
            </w:pP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4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98F" w:rsidRDefault="0004398F" w:rsidP="0018593E">
            <w:pPr>
              <w:spacing w:line="180" w:lineRule="exact"/>
              <w:ind w:left="200"/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</w:pPr>
          </w:p>
          <w:p w:rsidR="008A1DAC" w:rsidRPr="00E26F57" w:rsidRDefault="008A1DAC" w:rsidP="0018593E">
            <w:pPr>
              <w:spacing w:line="180" w:lineRule="exact"/>
              <w:ind w:left="200"/>
              <w:rPr>
                <w:rFonts w:ascii="Times New Roman" w:eastAsia="Arial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0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Страна восхо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дящего солн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ца. Образ ху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дожественной культуры Японии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Характеризовать образ женской красоты — изящные ломкие линии, изобразительный орна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мент росписи японского платья- кимоно, отсутствие интереса к индивидуальности лица. Называть характерные особен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ности японского искусства: графичность, хрупкость и рит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мическая асимметрия. Изображать японок в кимоно, пе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редавать характерные черты лица, прически, волнообразные движе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ния фигуры. (Вариант задания: выполнение в объёме или полу- объёме бумажной куклы в кимоно)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женский образ в нацио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нальной одежде в традициях японско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го искусства.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Сопоставлять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традиционные пред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ставления о красоте русской и япон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ской женщин.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Приобретать новые навыки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в изо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бражении человека, новые конструк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тивные навыки, новые композицион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ные навыки.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Осваивать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новые эстетические пред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ставления о поэтической красоте мира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анализ объ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ектов с выделением сущест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венных и несущественных признаков; строить рассуж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дения в форме связи про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стых суждений об объекте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36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98F" w:rsidRDefault="0004398F" w:rsidP="0018593E">
            <w:pPr>
              <w:spacing w:line="180" w:lineRule="exact"/>
              <w:ind w:left="200"/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</w:pPr>
          </w:p>
          <w:p w:rsidR="008A1DAC" w:rsidRPr="00E26F57" w:rsidRDefault="008A1DAC" w:rsidP="0018593E">
            <w:pPr>
              <w:spacing w:line="180" w:lineRule="exact"/>
              <w:ind w:left="200"/>
              <w:rPr>
                <w:rFonts w:ascii="Times New Roman" w:eastAsia="Arial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0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Страна восхо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дящего солн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ца. Образ ху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дожественной культуры Японии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Объяснять особенности изо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бражения, украшения и по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стройки в искусстве Японии. Называть традиционные празд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ники: «Праздник цветения виш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ни-сакуры», «Праздник хризан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тем» и др.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Создавать коллективное панно «Праздник цветения вишни- сакуры» или «Праздник хризан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тем» (плоскостной или про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странственный коллаж). Использовать материалы: большие листы бумаги, гуашь или </w:t>
            </w:r>
            <w:proofErr w:type="spellStart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акварель</w:t>
            </w:r>
            <w:proofErr w:type="gramStart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астель</w:t>
            </w:r>
            <w:proofErr w:type="spellEnd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, каран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даши, ножницы, клей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образ праздника в Японии в коллективном панно.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Осваивать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новые эстетические пред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ставления о поэтической красоте мира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навыками кол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лективной работы при вы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полнении учебных практиче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ских работ и реализации не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сложных проектов.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самокон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троль и корректировку хода работы и конечного резуль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тата.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элементарные композиции на заданную те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му, давать эстетическую оценку выполненных работ, находить их недостатки и корректировать их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41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98F" w:rsidRDefault="0004398F" w:rsidP="0018593E">
            <w:pPr>
              <w:spacing w:line="180" w:lineRule="exact"/>
              <w:ind w:left="200"/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</w:pPr>
          </w:p>
          <w:p w:rsidR="008A1DAC" w:rsidRPr="00E26F57" w:rsidRDefault="008A1DAC" w:rsidP="0018593E">
            <w:pPr>
              <w:spacing w:line="180" w:lineRule="exact"/>
              <w:ind w:left="200"/>
              <w:rPr>
                <w:rFonts w:ascii="Times New Roman" w:eastAsia="Arial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0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Народы гор и степей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 разнообразии природы нашей планеты и спо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собности человека жить в самых разных природных условиях. Объяснять связь художествен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ного образа культуры с при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родными условиями жизни на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рода.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Видеть изобретательность чело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века в построении своего мира. Называть природные мотивы орнамента, его связь с разно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травным ковром степи. Изображать жизнь в степи и кра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соты пустых пространств (раз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витие живописных навыков). Использовать материалы: гу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ашь, кисти, бумагу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объяснить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разнообра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зие и красоту природы различных ре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гионов нашей страны, способность человека, живя в самых разных при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родных условиях, создавать свою са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мобытную художественную культуру.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сцены жизни людей в степи и в горах,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передавать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красоту пустых пространств и величия горного пейзажа.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живописными навыками в процессе создания самостоятель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ной творческой работы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элементарные композиции на заданную те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му, давать эстетическую оценку выполненных работ, находить их недостатки и корректировать их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2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98F" w:rsidRDefault="0004398F" w:rsidP="0018593E">
            <w:pPr>
              <w:spacing w:line="180" w:lineRule="exact"/>
              <w:ind w:left="200"/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</w:pPr>
          </w:p>
          <w:p w:rsidR="008A1DAC" w:rsidRPr="00E26F57" w:rsidRDefault="008A1DAC" w:rsidP="0018593E">
            <w:pPr>
              <w:spacing w:line="180" w:lineRule="exact"/>
              <w:ind w:left="200"/>
              <w:rPr>
                <w:rFonts w:ascii="Times New Roman" w:eastAsia="Arial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21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0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Народы гор и степей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Продолжение работы. Изображать жизнь в степи и красоты пустых пространств (развитие живописных навыков).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Использовать материалы: гу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ашь, кисти, бумагу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сцены жизни людей в степи и в горах,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передавать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красоту пустых пространств и величия горного пейзажа.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живописными навыками в процессе создания самостоятель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ной творческой работы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Строить рассуждения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в форме связи простых сужде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ний об объекте, его строе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нии.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Учитывать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правила в планировании и контроле способа решения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3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98F" w:rsidRDefault="0004398F" w:rsidP="0018593E">
            <w:pPr>
              <w:spacing w:line="180" w:lineRule="exact"/>
              <w:ind w:left="200"/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</w:pPr>
          </w:p>
          <w:p w:rsidR="008A1DAC" w:rsidRPr="00E26F57" w:rsidRDefault="008A1DAC" w:rsidP="0018593E">
            <w:pPr>
              <w:spacing w:line="180" w:lineRule="exact"/>
              <w:ind w:left="200"/>
              <w:rPr>
                <w:rFonts w:ascii="Times New Roman" w:eastAsia="Arial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0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Города в пустыне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Урок-</w:t>
            </w:r>
          </w:p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фантазия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 городах в пустыне.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Видеть орнаментальный харак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тер культуры.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Создавать образ древнего среднеазиатского города (аппликация на цветной бумаге или макет основных архитек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турных построек).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Использовать материалы: цветная бумагу, мелки, ножни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цы, клей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особенности худо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жественной культуры Средней Азии.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связь архитектурных по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строек с особенностями природы и природных материалов.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образ древнего средне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азиатского города.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навыками конструиро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вания из бумаги и орнаментальной графики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Проектировать изделие: соз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давать образ в соответствии с замыслом и реализовывать его. Осуществлять анализ объектов с выделением су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щественных и несуществен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ных признаков; строить рас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суждения в форме связи простых суждений об объек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те, его строении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56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98F" w:rsidRDefault="0004398F" w:rsidP="0018593E">
            <w:pPr>
              <w:spacing w:line="180" w:lineRule="exact"/>
              <w:ind w:left="200"/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</w:pPr>
          </w:p>
          <w:p w:rsidR="008A1DAC" w:rsidRPr="00E26F57" w:rsidRDefault="008A1DAC" w:rsidP="0018593E">
            <w:pPr>
              <w:spacing w:line="180" w:lineRule="exact"/>
              <w:ind w:left="200"/>
              <w:rPr>
                <w:rFonts w:ascii="Times New Roman" w:eastAsia="Arial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0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Древняя</w:t>
            </w:r>
          </w:p>
          <w:p w:rsidR="008A1DAC" w:rsidRPr="00E26F57" w:rsidRDefault="008A1DAC" w:rsidP="0018593E">
            <w:pPr>
              <w:spacing w:line="226" w:lineRule="exact"/>
              <w:ind w:left="10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Эллада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об особом значе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нии искусства Древней Греции для культуры Европы и России. Определять храм как совер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шенное произведение разума человека и украшение пейзажа. Видеть красоту построения че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ловеческого тела — «архитек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туру» тела, воспетую греками. Изображать греческий храм (</w:t>
            </w:r>
            <w:proofErr w:type="spellStart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полуобъёмные</w:t>
            </w:r>
            <w:proofErr w:type="spellEnd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 или плоские аппликации) для панно или объёмное моделирование из бумаги; изображать фигуры олимпийских спортсменов и участников праздничного шествия;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Использовать материалы: бу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магу, ножницы, клей; гуашь, кисти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pacing w:val="0"/>
                <w:sz w:val="24"/>
                <w:szCs w:val="24"/>
              </w:rPr>
              <w:t>Эстетически воспринимать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pacing w:val="0"/>
                <w:sz w:val="24"/>
                <w:szCs w:val="24"/>
              </w:rPr>
              <w:t>произ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pacing w:val="0"/>
                <w:sz w:val="24"/>
                <w:szCs w:val="24"/>
              </w:rPr>
              <w:softHyphen/>
              <w:t xml:space="preserve">ведения искусства Древней Греции,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pacing w:val="0"/>
                <w:sz w:val="24"/>
                <w:szCs w:val="24"/>
              </w:rPr>
              <w:t>выражать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pacing w:val="0"/>
                <w:sz w:val="24"/>
                <w:szCs w:val="24"/>
              </w:rPr>
              <w:t xml:space="preserve">свое отношение к ним.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pacing w:val="0"/>
                <w:sz w:val="24"/>
                <w:szCs w:val="24"/>
              </w:rPr>
              <w:t>Уметь отличать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pacing w:val="0"/>
                <w:sz w:val="24"/>
                <w:szCs w:val="24"/>
              </w:rPr>
              <w:t>древнегреческие скульптурные и архитектурные произ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pacing w:val="0"/>
                <w:sz w:val="24"/>
                <w:szCs w:val="24"/>
              </w:rPr>
              <w:softHyphen/>
              <w:t>ведения.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pacing w:val="0"/>
                <w:sz w:val="24"/>
                <w:szCs w:val="24"/>
              </w:rPr>
              <w:t>Уметь характеризовать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pacing w:val="0"/>
                <w:sz w:val="24"/>
                <w:szCs w:val="24"/>
              </w:rPr>
              <w:t>отличи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pacing w:val="0"/>
                <w:sz w:val="24"/>
                <w:szCs w:val="24"/>
              </w:rPr>
              <w:softHyphen/>
              <w:t>тельные черты и конструктивные эле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pacing w:val="0"/>
                <w:sz w:val="24"/>
                <w:szCs w:val="24"/>
              </w:rPr>
              <w:softHyphen/>
              <w:t>менты древнегреческого храма, изме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pacing w:val="0"/>
                <w:sz w:val="24"/>
                <w:szCs w:val="24"/>
              </w:rPr>
              <w:softHyphen/>
              <w:t>нение образа при изменении пропор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pacing w:val="0"/>
                <w:sz w:val="24"/>
                <w:szCs w:val="24"/>
              </w:rPr>
              <w:softHyphen/>
              <w:t>ций постройки.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pacing w:val="0"/>
                <w:sz w:val="24"/>
                <w:szCs w:val="24"/>
              </w:rPr>
              <w:t>Моделировать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pacing w:val="0"/>
                <w:sz w:val="24"/>
                <w:szCs w:val="24"/>
              </w:rPr>
              <w:t>из бумаги конструк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pacing w:val="0"/>
                <w:sz w:val="24"/>
                <w:szCs w:val="24"/>
              </w:rPr>
              <w:softHyphen/>
              <w:t>цию греческих храмов.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pacing w:val="0"/>
                <w:sz w:val="24"/>
                <w:szCs w:val="24"/>
              </w:rPr>
              <w:t>Осваивать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pacing w:val="0"/>
                <w:sz w:val="24"/>
                <w:szCs w:val="24"/>
              </w:rPr>
              <w:t>основы конструкции, со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pacing w:val="0"/>
                <w:sz w:val="24"/>
                <w:szCs w:val="24"/>
              </w:rPr>
              <w:softHyphen/>
              <w:t>отношение основных пропорций фи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pacing w:val="0"/>
                <w:sz w:val="24"/>
                <w:szCs w:val="24"/>
              </w:rPr>
              <w:softHyphen/>
              <w:t>гуры человека.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pacing w:val="0"/>
                <w:sz w:val="24"/>
                <w:szCs w:val="24"/>
              </w:rPr>
              <w:t>Изображать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pacing w:val="0"/>
                <w:sz w:val="24"/>
                <w:szCs w:val="24"/>
              </w:rPr>
              <w:t>олимпийских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спортсме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нов (фигуры в движении) и участников праздничного шествия (фигуры в тра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диционных одеждах)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в обсуждении содержания и выразитель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ных средств.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ценность искусст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ва в соответствии гармонии человека с окружающим миром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Давать оценку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своей работе и работе товарища по задан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ным критериям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398F" w:rsidRDefault="0004398F" w:rsidP="0018593E">
            <w:pPr>
              <w:spacing w:line="180" w:lineRule="exact"/>
              <w:ind w:left="200"/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</w:pPr>
          </w:p>
          <w:p w:rsidR="008A1DAC" w:rsidRPr="00E26F57" w:rsidRDefault="008A1DAC" w:rsidP="0018593E">
            <w:pPr>
              <w:spacing w:line="180" w:lineRule="exact"/>
              <w:ind w:left="200"/>
              <w:rPr>
                <w:rFonts w:ascii="Times New Roman" w:eastAsia="Arial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0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Древняя</w:t>
            </w:r>
          </w:p>
          <w:p w:rsidR="008A1DAC" w:rsidRPr="00E26F57" w:rsidRDefault="008A1DAC" w:rsidP="0018593E">
            <w:pPr>
              <w:spacing w:line="226" w:lineRule="exact"/>
              <w:ind w:left="10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Эллада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Урок-</w:t>
            </w:r>
          </w:p>
          <w:p w:rsidR="008A1DAC" w:rsidRPr="00E26F57" w:rsidRDefault="008A1DAC" w:rsidP="0018593E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фантазия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 повседневной жизни.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Называть праздники: Олимпий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ские игры, праздник Великих </w:t>
            </w:r>
            <w:proofErr w:type="spellStart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Панафиней</w:t>
            </w:r>
            <w:proofErr w:type="spellEnd"/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Определять особенности изо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бражения, украшения и по</w:t>
            </w:r>
            <w:r w:rsidRPr="00E26F57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стройки в искусстве древних греков.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Приобретать навыки создания коллективного панно «Древне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греческий праздник» (пейзаж, храмовые постройки, празднич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ное шествие или Олимпийские игры).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Использовать материалы: бу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магу, ножницы, клей; гуашь, кисти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коллективные панно на тему древнегреческих праздников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18593E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Строить рассуждения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в форме связи простых сужде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ний об объекте, его строе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нии. </w:t>
            </w:r>
            <w:r w:rsidRPr="00E26F57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Учитывать</w:t>
            </w:r>
            <w:r w:rsidRPr="00E26F57">
              <w:rPr>
                <w:rStyle w:val="BodytextArial9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правила в планировании и контроле способа решения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47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98F" w:rsidRDefault="0004398F" w:rsidP="004C16AA">
            <w:pPr>
              <w:spacing w:line="180" w:lineRule="exact"/>
              <w:ind w:left="200"/>
              <w:rPr>
                <w:rStyle w:val="BodytextArial85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</w:pPr>
          </w:p>
          <w:p w:rsidR="008A1DAC" w:rsidRPr="00E26F57" w:rsidRDefault="008A1DAC" w:rsidP="004C16AA">
            <w:pPr>
              <w:spacing w:line="180" w:lineRule="exact"/>
              <w:ind w:left="200"/>
              <w:rPr>
                <w:rFonts w:ascii="Times New Roman" w:eastAsia="Arial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0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Европейские города сред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невековья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Урок-беседа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Знакомиться с образом готиче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ских городов средневековой Европы: узкие улицы и сплош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ные фасады каменных домов. Видеть красоту готического храма, его величие и устрем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ленность вверх, готические витражи и производимое ими впечатление.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Рассказывать о ратуше и цен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 xml:space="preserve">тральной площади города, о городской </w:t>
            </w:r>
            <w:proofErr w:type="spellStart"/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толпе</w:t>
            </w:r>
            <w:proofErr w:type="gramStart"/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,с</w:t>
            </w:r>
            <w:proofErr w:type="gramEnd"/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ословном</w:t>
            </w:r>
            <w:proofErr w:type="spellEnd"/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разделении людей. Рассматри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вать средневековые готические костюмы, их вертикальные ли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нии, удлиненные пропорции. Подготовительный этап: изу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чать архитектуру, одежду чело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века и его окружение (предмет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ный мир) европейских городов средневековья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Видеть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и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объяснять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единство форм костюма и архитектуры, общее в их конструкции и украшениях.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Использовать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выразительные воз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можности пропорций в практической творческой работе.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Развивать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навыки изображения че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ловека в условиях новой образной си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стемы.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Понимать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значение выражения «го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тический стиль»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Строить рассуждения в 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форме связи простых сужде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 xml:space="preserve">ний об объекте, его строении.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Участвовать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в обсуждении содержания и выразитель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ных средств.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Понимать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ценность искусст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ва з соответствии гармонии человека с окружающим миром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2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98F" w:rsidRDefault="0004398F" w:rsidP="004C16AA">
            <w:pPr>
              <w:spacing w:line="180" w:lineRule="exact"/>
              <w:ind w:left="200"/>
              <w:rPr>
                <w:rStyle w:val="BodytextArial85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</w:pPr>
          </w:p>
          <w:p w:rsidR="008A1DAC" w:rsidRPr="00E26F57" w:rsidRDefault="008A1DAC" w:rsidP="004C16AA">
            <w:pPr>
              <w:spacing w:line="180" w:lineRule="exact"/>
              <w:ind w:left="200"/>
              <w:rPr>
                <w:rFonts w:ascii="Times New Roman" w:eastAsia="Arial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0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Европейские города сред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невековья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Урок-проект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Видеть единство форм костюма и архитектуры, общее в их кон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струкции и украшениях. Создавать панно «Площадь средневекового города» (или «Праздник цехов ремесленни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ков на городской площади»). Использовать материалы: цветную и тонированную бума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гу, гуашь, кисти (или пастель), ножницы, клей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Создавать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коллективное панно.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Использовать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и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развивать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навыки конструирования из бумаги (фасад храма)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Обретать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новые навыки в конструировании из бумаги.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Овладевать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навыками кол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лективной работы при вы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полнении учебных практиче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ских работ и реализации не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 xml:space="preserve">сложных проектов.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Осуществлять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самокон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троль и корректировку хода работы и конечного резуль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тата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4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98F" w:rsidRDefault="0004398F" w:rsidP="004C16AA">
            <w:pPr>
              <w:spacing w:line="180" w:lineRule="exact"/>
              <w:ind w:left="200"/>
              <w:rPr>
                <w:rStyle w:val="BodytextArial85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</w:pPr>
          </w:p>
          <w:p w:rsidR="008A1DAC" w:rsidRPr="00E26F57" w:rsidRDefault="008A1DAC" w:rsidP="004C16AA">
            <w:pPr>
              <w:spacing w:line="180" w:lineRule="exact"/>
              <w:ind w:left="200"/>
              <w:rPr>
                <w:rFonts w:ascii="Times New Roman" w:eastAsia="Arial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0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Многообразие художествен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ных культур в мире (обоб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щение темы)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Комбиниро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Рассуждать о богатстве и мно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гообразии художественных культур народов мира. Объяснять влияние особенностей природы на характер традицион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ных построек, гармонию жилья с природой, образ красоты челове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ка, народные праздники (образ благополучия, красоты, счастья в представлении этого народа). Осознать как прекрасное то, что человечество столь богато разны</w:t>
            </w: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ми художественными культурами. Участвовать в выставке работ и беседе на тему «Каждый народ — художник».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Понимать разности творческой работы в разных культурах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Осознавать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цельность каждой куль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туры, естественную взаимосвязь ее проявлений.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Узнавать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по предъявляемым произ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 xml:space="preserve">ведениям художественные культуры, с которыми знакомились на уроках.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Соотносить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особенности традици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онной культуры народов мира в вы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сказываниях, эмоциональных оцен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 xml:space="preserve">ках, собственной </w:t>
            </w:r>
            <w:proofErr w:type="spellStart"/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художественно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творческой</w:t>
            </w:r>
            <w:proofErr w:type="spellEnd"/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Понимать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ценность искусст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ва в соответствии гармонии человека с окружающим миром.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Давать оценку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своей работе и работе товарища по задан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softHyphen/>
              <w:t>ным критериям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170" w:lineRule="exact"/>
              <w:jc w:val="center"/>
              <w:rPr>
                <w:rStyle w:val="BodytextArial85ptBoldSpacing0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4AC" w:rsidRDefault="006944AC" w:rsidP="004C16AA">
            <w:pPr>
              <w:spacing w:line="170" w:lineRule="exact"/>
              <w:jc w:val="center"/>
              <w:rPr>
                <w:rStyle w:val="BodytextArial85ptItalicSpacing0pt"/>
                <w:rFonts w:ascii="Times New Roman" w:hAnsi="Times New Roman" w:cs="Times New Roman"/>
                <w:b/>
                <w:i w:val="0"/>
                <w:spacing w:val="1"/>
                <w:sz w:val="24"/>
                <w:szCs w:val="24"/>
              </w:rPr>
            </w:pPr>
          </w:p>
          <w:p w:rsidR="006944AC" w:rsidRDefault="006944AC" w:rsidP="006944AC">
            <w:pPr>
              <w:spacing w:line="170" w:lineRule="exact"/>
              <w:jc w:val="center"/>
              <w:rPr>
                <w:rStyle w:val="BodytextArial85ptBoldSpacing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Arial85ptItalicSpacing0pt"/>
                <w:rFonts w:ascii="Times New Roman" w:hAnsi="Times New Roman" w:cs="Times New Roman"/>
                <w:b/>
                <w:i w:val="0"/>
                <w:spacing w:val="1"/>
                <w:sz w:val="24"/>
                <w:szCs w:val="24"/>
              </w:rPr>
              <w:t>4 четверть (9ч.)</w:t>
            </w:r>
          </w:p>
          <w:p w:rsidR="008A1DAC" w:rsidRPr="00E26F57" w:rsidRDefault="008A1DAC" w:rsidP="004C16AA">
            <w:pPr>
              <w:spacing w:line="17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BoldSpacing0pt"/>
                <w:rFonts w:ascii="Times New Roman" w:hAnsi="Times New Roman" w:cs="Times New Roman"/>
                <w:sz w:val="24"/>
                <w:szCs w:val="24"/>
              </w:rPr>
              <w:t>Искусство объединяет народы (8 часов)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398F" w:rsidRDefault="0004398F" w:rsidP="004C16AA">
            <w:pPr>
              <w:spacing w:line="170" w:lineRule="exact"/>
              <w:ind w:left="200"/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</w:pPr>
          </w:p>
          <w:p w:rsidR="008A1DAC" w:rsidRPr="00E26F57" w:rsidRDefault="0004398F" w:rsidP="004C16AA">
            <w:pPr>
              <w:spacing w:line="17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17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Материнство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3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Урок введе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softHyphen/>
              <w:t>ния в новую тему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Рассказывать о своих впечат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лениях от общения с произве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дениями искусства, анализиро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вать выразительные средства произведений.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Развивать навыки творческого восприятия произведений ис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кусства и композиционного изо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бражения.</w:t>
            </w:r>
          </w:p>
          <w:p w:rsidR="008A1DAC" w:rsidRPr="00E26F57" w:rsidRDefault="008A1DAC" w:rsidP="004C16AA">
            <w:pPr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Изображать (по представле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нию) образ матери и дитя, их единства, ласки, т. е. отноше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ния друг к другу.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Использовать материалы: гу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ашь, кисти или пастель, бумага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3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Узнавать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примеры про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изведений искусств, выражающих красоту материнства.</w:t>
            </w:r>
          </w:p>
          <w:p w:rsidR="008A1DAC" w:rsidRPr="00E26F57" w:rsidRDefault="008A1DAC" w:rsidP="004C16AA">
            <w:pPr>
              <w:spacing w:line="23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образ материнства (мать и дитя), опираясь на впечатле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ния от произведений искусства и жизни</w:t>
            </w:r>
          </w:p>
        </w:tc>
        <w:tc>
          <w:tcPr>
            <w:tcW w:w="32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поиск ин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формации, используя мате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риалы представленных ри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сунков и учебника, выделять этапы работы.</w:t>
            </w:r>
          </w:p>
          <w:p w:rsidR="008A1DAC" w:rsidRPr="00E26F57" w:rsidRDefault="008A1DAC" w:rsidP="004C16AA">
            <w:pPr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в творческой деятельности при выполне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нии учебных практических работ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98F" w:rsidRDefault="0004398F" w:rsidP="004C16AA">
            <w:pPr>
              <w:spacing w:line="170" w:lineRule="exact"/>
              <w:ind w:left="200"/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</w:pPr>
          </w:p>
          <w:p w:rsidR="008A1DAC" w:rsidRPr="00E26F57" w:rsidRDefault="008A1DAC" w:rsidP="004C16AA">
            <w:pPr>
              <w:spacing w:line="17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17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Материнство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17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Продолжение работы. Изображать (по представле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нию) образ матери и дитя, их единства, ласки, т. е. отноше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ния друг к другу.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Использовать материалы: гу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ашь, кисти или пастель, бумага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3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образ материнства (мать и дитя), опираясь на впечатле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ния от произведений искусства и жизни</w:t>
            </w:r>
          </w:p>
        </w:tc>
        <w:tc>
          <w:tcPr>
            <w:tcW w:w="3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в творческой деятельности при выполне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нии учебных практических работ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98F" w:rsidRDefault="0004398F" w:rsidP="004C16AA">
            <w:pPr>
              <w:spacing w:line="170" w:lineRule="exact"/>
              <w:ind w:left="200"/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</w:pPr>
          </w:p>
          <w:p w:rsidR="008A1DAC" w:rsidRPr="00E26F57" w:rsidRDefault="008A1DAC" w:rsidP="004C16AA">
            <w:pPr>
              <w:spacing w:line="170" w:lineRule="exact"/>
              <w:ind w:left="20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170" w:lineRule="exact"/>
              <w:jc w:val="both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Мудрость</w:t>
            </w:r>
          </w:p>
          <w:p w:rsidR="008A1DAC" w:rsidRPr="00E26F57" w:rsidRDefault="008A1DAC" w:rsidP="004C16AA">
            <w:pPr>
              <w:spacing w:line="170" w:lineRule="exact"/>
              <w:jc w:val="both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старости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17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Наблюдать проявления духов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ного мира в лицах близких людей.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Видеть выражение мудрости старости в произведениях ис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кусства (портреты Рембрандта, автопортреты Леонардо да Винчи, Эль Греко и т.д.). Создавать изображение люби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мого пожилого человека, пере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давать стремление выразить его внутренний мир. Использовать материалы: гу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ашь или мелки, пастель, бумага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30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навыки восприятия про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изведений искусства.</w:t>
            </w:r>
          </w:p>
          <w:p w:rsidR="008A1DAC" w:rsidRPr="00E26F57" w:rsidRDefault="008A1DAC" w:rsidP="004C16AA">
            <w:pPr>
              <w:spacing w:line="230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в процессе творческой работы эмоционально выразитель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ный образ пожилого человека (изо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бражение по представлению на ос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нове наблюдений)</w:t>
            </w:r>
          </w:p>
        </w:tc>
        <w:tc>
          <w:tcPr>
            <w:tcW w:w="3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в обсуждении содержания и выразительных средств.</w:t>
            </w:r>
          </w:p>
          <w:p w:rsidR="008A1DAC" w:rsidRPr="00E26F57" w:rsidRDefault="008A1DAC" w:rsidP="004C16AA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ценность искусст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ва в соответствии гармонии человека с окружающим миром.</w:t>
            </w:r>
          </w:p>
          <w:p w:rsidR="008A1DAC" w:rsidRPr="00E26F57" w:rsidRDefault="008A1DAC" w:rsidP="004C16AA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Давать оценку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своей работе и работе товарища по задан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ным критериям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98F" w:rsidRDefault="0004398F" w:rsidP="004C16AA">
            <w:pPr>
              <w:spacing w:line="170" w:lineRule="exact"/>
              <w:ind w:left="200"/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</w:pPr>
          </w:p>
          <w:p w:rsidR="008A1DAC" w:rsidRPr="00E26F57" w:rsidRDefault="008A1DAC" w:rsidP="004C16AA">
            <w:pPr>
              <w:spacing w:line="170" w:lineRule="exact"/>
              <w:ind w:left="20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334925">
            <w:pPr>
              <w:spacing w:line="170" w:lineRule="exact"/>
              <w:jc w:val="both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Сопережива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ние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17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Рассуждать о том, что искусст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во разных народов несет в себе опыт сострадания, сочувствия, вызывает сопереживание зри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теля.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Учиться видеть изображение печали и страдания в искус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стве.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Создавать рисунок с драмати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ческим сюжетом, придуманным автором (больное животное, погибшее дерево и т. п.). Использовать материалы: гу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ашь (черная или белая), кисти, бумага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30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Уметь объяснять, рассуждать,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как в произведениях искусства выража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ется печальное и трагическое содер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жание.</w:t>
            </w:r>
          </w:p>
          <w:p w:rsidR="008A1DAC" w:rsidRPr="00E26F57" w:rsidRDefault="008A1DAC" w:rsidP="004C16AA">
            <w:pPr>
              <w:spacing w:line="230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Эмоционально откликаться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на об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разы страдания в произведениях ис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кусства, пробуждающих чувства пе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чали и участия.</w:t>
            </w:r>
          </w:p>
          <w:p w:rsidR="008A1DAC" w:rsidRPr="00E26F57" w:rsidRDefault="008A1DAC" w:rsidP="004C16AA">
            <w:pPr>
              <w:spacing w:line="230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Выражать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художественными сред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ствами свое отношение при изобра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жении печального события.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в самостоятельной творческой работе драматический сюжет</w:t>
            </w:r>
          </w:p>
        </w:tc>
        <w:tc>
          <w:tcPr>
            <w:tcW w:w="3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Осуществлять анализ объек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тов с выделением сущест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венных и несущественных признаков; строить рассужде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ния в форме связи простых суждений об объекте.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в обсуждении содержания и выразительных средств.</w:t>
            </w:r>
          </w:p>
          <w:p w:rsidR="008A1DAC" w:rsidRPr="00E26F57" w:rsidRDefault="008A1DAC" w:rsidP="004C16AA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ценность искусст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ва в соответствии гармонии человека с окружающим миром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98F" w:rsidRDefault="0004398F" w:rsidP="004C16AA">
            <w:pPr>
              <w:spacing w:line="170" w:lineRule="exact"/>
              <w:ind w:left="200"/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</w:pPr>
          </w:p>
          <w:p w:rsidR="008A1DAC" w:rsidRPr="00E26F57" w:rsidRDefault="008A1DAC" w:rsidP="004C16AA">
            <w:pPr>
              <w:spacing w:line="170" w:lineRule="exact"/>
              <w:ind w:left="20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170" w:lineRule="exact"/>
              <w:jc w:val="both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Герои-</w:t>
            </w:r>
          </w:p>
          <w:p w:rsidR="008A1DAC" w:rsidRPr="00E26F57" w:rsidRDefault="008A1DAC" w:rsidP="004C16AA">
            <w:pPr>
              <w:spacing w:line="170" w:lineRule="exact"/>
              <w:jc w:val="both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защитники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17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Рассуждать о том, что все на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роды имеют своих героев-за- щитников и воспевают их в своем искусстве.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Выполнять лепку эскиза памят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ника герою.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Использовать материалы: пла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стилин, стеки, дощечка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30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Приобретать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творческий компози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ционный опыт в создании героическо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го образа.</w:t>
            </w:r>
          </w:p>
          <w:p w:rsidR="008A1DAC" w:rsidRPr="00E26F57" w:rsidRDefault="008A1DAC" w:rsidP="004C16AA">
            <w:pPr>
              <w:spacing w:line="230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примеры памятников ге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роям Отечества.</w:t>
            </w:r>
          </w:p>
          <w:p w:rsidR="008A1DAC" w:rsidRPr="00E26F57" w:rsidRDefault="008A1DAC" w:rsidP="004C16AA">
            <w:pPr>
              <w:spacing w:line="230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Приобретать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творческий опыт соз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дания проекта памятника героям (в объеме).</w:t>
            </w:r>
          </w:p>
          <w:p w:rsidR="008A1DAC" w:rsidRPr="00E26F57" w:rsidRDefault="008A1DAC" w:rsidP="004C16AA">
            <w:pPr>
              <w:spacing w:line="230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навыками изображения в объеме, навыками композицион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ного построения в скульптуре</w:t>
            </w:r>
          </w:p>
        </w:tc>
        <w:tc>
          <w:tcPr>
            <w:tcW w:w="3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в обсуждении содержания и выразительных средств.</w:t>
            </w:r>
          </w:p>
          <w:p w:rsidR="008A1DAC" w:rsidRPr="00E26F57" w:rsidRDefault="008A1DAC" w:rsidP="004C16AA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ценность искусст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ва в соответствии гармонии человека с окружающим миром.</w:t>
            </w:r>
          </w:p>
          <w:p w:rsidR="008A1DAC" w:rsidRPr="00E26F57" w:rsidRDefault="008A1DAC" w:rsidP="004C16AA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Давать оценку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своей работе и работе товарища по задан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ным критериям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98F" w:rsidRDefault="0004398F" w:rsidP="004C16AA">
            <w:pPr>
              <w:spacing w:line="170" w:lineRule="exact"/>
              <w:ind w:left="200"/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</w:pPr>
          </w:p>
          <w:p w:rsidR="008A1DAC" w:rsidRPr="00E26F57" w:rsidRDefault="008A1DAC" w:rsidP="004C16AA">
            <w:pPr>
              <w:spacing w:line="170" w:lineRule="exact"/>
              <w:ind w:left="20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21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F57" w:rsidRDefault="00E26F57" w:rsidP="004C16AA">
            <w:pPr>
              <w:spacing w:line="170" w:lineRule="exact"/>
              <w:jc w:val="both"/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</w:pPr>
          </w:p>
          <w:p w:rsidR="008A1DAC" w:rsidRPr="00E26F57" w:rsidRDefault="00990733" w:rsidP="004C16AA">
            <w:pPr>
              <w:spacing w:line="170" w:lineRule="exact"/>
              <w:jc w:val="both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Ю</w:t>
            </w:r>
            <w:r w:rsidR="008A1DAC"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ность и надежды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17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Рассуждать о том, что в искус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стве всех народов присутст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вуют мечта, надежда на свет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лое будущее, радость молодо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сти и любовь к своим детям. Выполнять изображение радо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сти детства, мечты о счастье, подвигах, путешествиях, открытиях.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Использовать материалы: гуашь, кисти или мелки, бумага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30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Приводить примеры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произведений изобразительного искусства, посвя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щенных теме детства, юности, наде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жды,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уметь выражать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свое отноше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ние к ним.</w:t>
            </w:r>
          </w:p>
          <w:p w:rsidR="008A1DAC" w:rsidRPr="00E26F57" w:rsidRDefault="008A1DAC" w:rsidP="004C16AA">
            <w:pPr>
              <w:spacing w:line="230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Выражать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художественными сред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ствами радость при изображении те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мы детства, юности, светлой мечты.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композиционные навыки изображения и поэтического видении жизни</w:t>
            </w:r>
          </w:p>
        </w:tc>
        <w:tc>
          <w:tcPr>
            <w:tcW w:w="3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Строить рассуждения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в форме связи простых сужде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ний об объекте, его строении.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Учитывать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правила в пла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нировании и контроле спосо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ба решения</w:t>
            </w:r>
          </w:p>
        </w:tc>
      </w:tr>
      <w:tr w:rsidR="008A1DAC" w:rsidRPr="00E26F57" w:rsidTr="001F1B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98F" w:rsidRDefault="0004398F" w:rsidP="004C16AA">
            <w:pPr>
              <w:spacing w:line="170" w:lineRule="exact"/>
              <w:ind w:left="200"/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</w:pPr>
          </w:p>
          <w:p w:rsidR="008A1DAC" w:rsidRPr="00E26F57" w:rsidRDefault="008A1DAC" w:rsidP="004C16AA">
            <w:pPr>
              <w:spacing w:line="170" w:lineRule="exact"/>
              <w:ind w:left="20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33-</w:t>
            </w:r>
          </w:p>
          <w:p w:rsidR="008A1DAC" w:rsidRPr="00E26F57" w:rsidRDefault="008A1DAC" w:rsidP="004C16AA">
            <w:pPr>
              <w:spacing w:line="170" w:lineRule="exact"/>
              <w:ind w:left="20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98F" w:rsidRPr="00E26F57" w:rsidRDefault="0004398F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170" w:lineRule="exact"/>
              <w:jc w:val="both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Искусство на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родов мира (обобщение темы)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17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Урок-</w:t>
            </w:r>
          </w:p>
          <w:p w:rsidR="008A1DAC" w:rsidRPr="00E26F57" w:rsidRDefault="008A1DAC" w:rsidP="004C16AA">
            <w:pPr>
              <w:spacing w:line="17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Рассказывать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об особенностях художественной культуры раз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ных (знакомых по урокам) на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родов, об особенностях пони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мания ими красоты.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Объяснять, почему многообра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зие художественных культур (образов красоты) является богатством и ценностью всего мира.</w:t>
            </w:r>
          </w:p>
          <w:p w:rsidR="008A1DAC" w:rsidRPr="00E26F57" w:rsidRDefault="008A1DAC" w:rsidP="004C16AA">
            <w:pPr>
              <w:spacing w:line="226" w:lineRule="exact"/>
              <w:ind w:left="120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Обсуждать и анализировать свои работы и работы одно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классников с позиций творче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ских задач, с точки зрения вы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ражения содержания в работе. Участвовать в обсуждении вы</w:t>
            </w:r>
            <w:r w:rsidRPr="00E26F57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ставки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DAC" w:rsidRPr="00E26F57" w:rsidRDefault="008A1DAC" w:rsidP="004C16AA">
            <w:pPr>
              <w:spacing w:line="230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свои впе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чатления от произведений искусства разных народов.</w:t>
            </w:r>
          </w:p>
          <w:p w:rsidR="008A1DAC" w:rsidRPr="00E26F57" w:rsidRDefault="008A1DAC" w:rsidP="004C16AA">
            <w:pPr>
              <w:spacing w:line="230" w:lineRule="exact"/>
              <w:ind w:left="120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Узнавать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называть,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к каким худо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жественным культурам относятся предлагаемые (знакомые по урокам) произведения искусства и традици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онной культуры</w:t>
            </w:r>
          </w:p>
        </w:tc>
        <w:tc>
          <w:tcPr>
            <w:tcW w:w="3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DAC" w:rsidRPr="00E26F57" w:rsidRDefault="008A1DAC" w:rsidP="003E426A">
            <w:pPr>
              <w:spacing w:line="230" w:lineRule="exact"/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анализ объектов выделением существенных и несущественных признаком; строить. рассуждения в форме связи простых суждений об объекте. </w:t>
            </w:r>
            <w:r w:rsidRPr="00E26F57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Строить рассуждения</w:t>
            </w:r>
            <w:r w:rsidRPr="00E26F57">
              <w:rPr>
                <w:rStyle w:val="BodytextArial85ptSpacing0pt"/>
                <w:rFonts w:ascii="Times New Roman" w:hAnsi="Times New Roman" w:cs="Times New Roman"/>
                <w:i/>
                <w:iCs/>
                <w:sz w:val="24"/>
                <w:szCs w:val="24"/>
              </w:rPr>
              <w:t>н форме связи простых суждений об объекте, его строении</w:t>
            </w:r>
          </w:p>
        </w:tc>
      </w:tr>
    </w:tbl>
    <w:p w:rsidR="001F1B01" w:rsidRDefault="00450C50" w:rsidP="00450C50">
      <w:pPr>
        <w:shd w:val="clear" w:color="auto" w:fill="FFFFFF"/>
        <w:spacing w:before="730" w:line="254" w:lineRule="exact"/>
        <w:ind w:right="4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450C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</w:t>
      </w:r>
      <w:proofErr w:type="spellEnd"/>
      <w:r w:rsidRPr="00450C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методические средства обучения:</w:t>
      </w:r>
    </w:p>
    <w:p w:rsidR="007A3DC9" w:rsidRPr="00450C50" w:rsidRDefault="007A3DC9" w:rsidP="00450C50">
      <w:pPr>
        <w:shd w:val="clear" w:color="auto" w:fill="FFFFFF"/>
        <w:spacing w:before="730" w:line="254" w:lineRule="exact"/>
        <w:ind w:right="4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а) </w:t>
      </w:r>
      <w:r w:rsidRPr="00681B6F">
        <w:rPr>
          <w:rFonts w:ascii="Times New Roman" w:eastAsia="SimSun" w:hAnsi="Times New Roman" w:cs="Times New Roman"/>
          <w:i/>
          <w:kern w:val="1"/>
          <w:sz w:val="24"/>
          <w:szCs w:val="24"/>
          <w:lang w:eastAsia="hi-IN" w:bidi="hi-IN"/>
        </w:rPr>
        <w:t>Книгопечатные</w:t>
      </w: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7A3DC9" w:rsidRPr="00681B6F" w:rsidRDefault="007A3DC9" w:rsidP="007A3DC9">
      <w:pPr>
        <w:numPr>
          <w:ilvl w:val="0"/>
          <w:numId w:val="10"/>
        </w:numPr>
        <w:suppressAutoHyphens/>
        <w:spacing w:after="0" w:line="100" w:lineRule="atLeas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proofErr w:type="spellStart"/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Неменский</w:t>
      </w:r>
      <w:proofErr w:type="spellEnd"/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Б.М. Изобразительное искусство. Рабочие программы 1-4, 2011 ,М.: Просвещение</w:t>
      </w:r>
    </w:p>
    <w:p w:rsidR="007A3DC9" w:rsidRPr="00681B6F" w:rsidRDefault="007A3DC9" w:rsidP="007A3DC9">
      <w:pPr>
        <w:numPr>
          <w:ilvl w:val="0"/>
          <w:numId w:val="10"/>
        </w:numPr>
        <w:suppressAutoHyphens/>
        <w:spacing w:after="0" w:line="100" w:lineRule="atLeas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Н. А. Горяева, Л. А. </w:t>
      </w:r>
      <w:proofErr w:type="spellStart"/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Неменская</w:t>
      </w:r>
      <w:proofErr w:type="spellEnd"/>
      <w:r w:rsidRPr="00681B6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«Искусство вокруг нас». Учебник для </w:t>
      </w:r>
      <w:r w:rsidRPr="00681B6F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4 класса. М- Просвещение. 2014.</w:t>
      </w:r>
    </w:p>
    <w:p w:rsidR="007A3DC9" w:rsidRPr="00681B6F" w:rsidRDefault="007A3DC9" w:rsidP="007A3DC9">
      <w:pPr>
        <w:numPr>
          <w:ilvl w:val="0"/>
          <w:numId w:val="10"/>
        </w:numPr>
        <w:shd w:val="clear" w:color="auto" w:fill="FFFFFF"/>
        <w:suppressAutoHyphens/>
        <w:spacing w:after="0" w:line="100" w:lineRule="atLeas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Н. А. Горяева, Л. А. </w:t>
      </w:r>
      <w:proofErr w:type="spellStart"/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Неменская</w:t>
      </w:r>
      <w:proofErr w:type="spellEnd"/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и др. Изобразительное искусство. Рабочие программы. 1 – 4 классы. М- Просвещение. 2011.</w:t>
      </w:r>
    </w:p>
    <w:p w:rsidR="007A3DC9" w:rsidRPr="00681B6F" w:rsidRDefault="007A3DC9" w:rsidP="007A3DC9">
      <w:pPr>
        <w:numPr>
          <w:ilvl w:val="0"/>
          <w:numId w:val="10"/>
        </w:numPr>
        <w:shd w:val="clear" w:color="auto" w:fill="FFFFFF"/>
        <w:suppressAutoHyphens/>
        <w:spacing w:after="0" w:line="100" w:lineRule="atLeas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Методическое пособие к учебникам по изобразительному искусству: 1—4 </w:t>
      </w:r>
      <w:proofErr w:type="spellStart"/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кл</w:t>
      </w:r>
      <w:proofErr w:type="spellEnd"/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 / Под ред. Б. М. </w:t>
      </w:r>
      <w:proofErr w:type="spellStart"/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Неменского</w:t>
      </w:r>
      <w:proofErr w:type="spellEnd"/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 М- Просвещение. 2014.</w:t>
      </w:r>
    </w:p>
    <w:p w:rsidR="007A3DC9" w:rsidRPr="00681B6F" w:rsidRDefault="007A3DC9" w:rsidP="007A3DC9">
      <w:pPr>
        <w:widowControl w:val="0"/>
        <w:numPr>
          <w:ilvl w:val="0"/>
          <w:numId w:val="10"/>
        </w:numPr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ind w:right="1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Планируемые результаты начального общего образования/ под редакцией   Г.С.Ковалевой, О.Б. Логиновой. – 3-е изд. – М.: Просвещение, 2011.</w:t>
      </w:r>
    </w:p>
    <w:p w:rsidR="007A3DC9" w:rsidRPr="00681B6F" w:rsidRDefault="007A3DC9" w:rsidP="007A3DC9">
      <w:pPr>
        <w:widowControl w:val="0"/>
        <w:numPr>
          <w:ilvl w:val="0"/>
          <w:numId w:val="10"/>
        </w:numPr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ind w:right="1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Оценка достижения планируемых результатов в начальной школе. Система заданий. В 3 частях. / под ред. Г.С.Ковалевой, О.Б.Логиновой. – 3 – е изд. – М.: Просвещение, 2011.</w:t>
      </w:r>
    </w:p>
    <w:p w:rsidR="007A3DC9" w:rsidRPr="00681B6F" w:rsidRDefault="007A3DC9" w:rsidP="007A3DC9">
      <w:pPr>
        <w:shd w:val="clear" w:color="auto" w:fill="FFFFFF"/>
        <w:tabs>
          <w:tab w:val="left" w:pos="518"/>
        </w:tabs>
        <w:suppressAutoHyphens/>
        <w:spacing w:after="0" w:line="240" w:lineRule="auto"/>
        <w:ind w:left="360" w:right="1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7A3DC9" w:rsidRPr="00681B6F" w:rsidRDefault="007A3DC9" w:rsidP="007A3DC9">
      <w:pPr>
        <w:shd w:val="clear" w:color="auto" w:fill="FFFFFF"/>
        <w:tabs>
          <w:tab w:val="left" w:pos="518"/>
        </w:tabs>
        <w:suppressAutoHyphens/>
        <w:spacing w:after="0" w:line="240" w:lineRule="auto"/>
        <w:ind w:left="360" w:right="1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б) </w:t>
      </w:r>
      <w:r w:rsidRPr="00681B6F">
        <w:rPr>
          <w:rFonts w:ascii="Times New Roman" w:eastAsia="SimSun" w:hAnsi="Times New Roman" w:cs="Times New Roman"/>
          <w:i/>
          <w:kern w:val="1"/>
          <w:sz w:val="24"/>
          <w:szCs w:val="24"/>
          <w:lang w:eastAsia="hi-IN" w:bidi="hi-IN"/>
        </w:rPr>
        <w:t>Технические средства обучения:</w:t>
      </w:r>
    </w:p>
    <w:p w:rsidR="007A3DC9" w:rsidRPr="00681B6F" w:rsidRDefault="00450C50" w:rsidP="007A3DC9">
      <w:pPr>
        <w:widowControl w:val="0"/>
        <w:numPr>
          <w:ilvl w:val="0"/>
          <w:numId w:val="8"/>
        </w:numPr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ind w:right="1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Экран </w:t>
      </w:r>
    </w:p>
    <w:p w:rsidR="007A3DC9" w:rsidRPr="00681B6F" w:rsidRDefault="00450C50" w:rsidP="007A3DC9">
      <w:pPr>
        <w:widowControl w:val="0"/>
        <w:numPr>
          <w:ilvl w:val="0"/>
          <w:numId w:val="8"/>
        </w:numPr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ind w:right="1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Компьютер </w:t>
      </w:r>
    </w:p>
    <w:p w:rsidR="007A3DC9" w:rsidRPr="00681B6F" w:rsidRDefault="007A3DC9" w:rsidP="007A3DC9">
      <w:pPr>
        <w:widowControl w:val="0"/>
        <w:numPr>
          <w:ilvl w:val="0"/>
          <w:numId w:val="8"/>
        </w:numPr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ind w:right="1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Мультимедийный проектор</w:t>
      </w:r>
    </w:p>
    <w:p w:rsidR="007A3DC9" w:rsidRPr="00681B6F" w:rsidRDefault="007A3DC9" w:rsidP="007A3DC9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360" w:right="1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7A3DC9" w:rsidRPr="00681B6F" w:rsidRDefault="007A3DC9" w:rsidP="007A3DC9">
      <w:pPr>
        <w:shd w:val="clear" w:color="auto" w:fill="FFFFFF"/>
        <w:tabs>
          <w:tab w:val="left" w:pos="518"/>
        </w:tabs>
        <w:suppressAutoHyphens/>
        <w:spacing w:after="0" w:line="240" w:lineRule="auto"/>
        <w:ind w:left="360" w:right="1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в) </w:t>
      </w:r>
      <w:proofErr w:type="spellStart"/>
      <w:r w:rsidRPr="00681B6F">
        <w:rPr>
          <w:rFonts w:ascii="Times New Roman" w:eastAsia="SimSun" w:hAnsi="Times New Roman" w:cs="Times New Roman"/>
          <w:i/>
          <w:kern w:val="1"/>
          <w:sz w:val="24"/>
          <w:szCs w:val="24"/>
          <w:lang w:eastAsia="hi-IN" w:bidi="hi-IN"/>
        </w:rPr>
        <w:t>Учебно</w:t>
      </w:r>
      <w:proofErr w:type="spellEnd"/>
      <w:r w:rsidRPr="00681B6F">
        <w:rPr>
          <w:rFonts w:ascii="Times New Roman" w:eastAsia="SimSun" w:hAnsi="Times New Roman" w:cs="Times New Roman"/>
          <w:i/>
          <w:kern w:val="1"/>
          <w:sz w:val="24"/>
          <w:szCs w:val="24"/>
          <w:lang w:eastAsia="hi-IN" w:bidi="hi-IN"/>
        </w:rPr>
        <w:t xml:space="preserve"> – практическое оборудование:</w:t>
      </w:r>
    </w:p>
    <w:p w:rsidR="007A3DC9" w:rsidRPr="00681B6F" w:rsidRDefault="007A3DC9" w:rsidP="007A3DC9">
      <w:pPr>
        <w:widowControl w:val="0"/>
        <w:numPr>
          <w:ilvl w:val="0"/>
          <w:numId w:val="8"/>
        </w:numPr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ind w:right="1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Набор предметных картинок.</w:t>
      </w:r>
    </w:p>
    <w:p w:rsidR="007A3DC9" w:rsidRPr="00681B6F" w:rsidRDefault="007A3DC9" w:rsidP="007A3DC9">
      <w:pPr>
        <w:widowControl w:val="0"/>
        <w:numPr>
          <w:ilvl w:val="0"/>
          <w:numId w:val="8"/>
        </w:numPr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ind w:right="1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Набор муляжей овощей и фруктов</w:t>
      </w:r>
    </w:p>
    <w:p w:rsidR="007A3DC9" w:rsidRPr="00681B6F" w:rsidRDefault="007A3DC9" w:rsidP="007A3DC9">
      <w:pPr>
        <w:shd w:val="clear" w:color="auto" w:fill="FFFFFF"/>
        <w:tabs>
          <w:tab w:val="left" w:pos="518"/>
        </w:tabs>
        <w:suppressAutoHyphens/>
        <w:spacing w:after="0" w:line="240" w:lineRule="auto"/>
        <w:ind w:right="14"/>
        <w:jc w:val="both"/>
        <w:rPr>
          <w:rFonts w:ascii="Arial" w:eastAsia="SimSun" w:hAnsi="Arial" w:cs="Mangal"/>
          <w:kern w:val="1"/>
          <w:lang w:eastAsia="hi-IN" w:bidi="hi-IN"/>
        </w:rPr>
      </w:pPr>
    </w:p>
    <w:p w:rsidR="007A3DC9" w:rsidRPr="00681B6F" w:rsidRDefault="007A3DC9" w:rsidP="007A3DC9">
      <w:pPr>
        <w:shd w:val="clear" w:color="auto" w:fill="FFFFFF"/>
        <w:tabs>
          <w:tab w:val="left" w:pos="518"/>
        </w:tabs>
        <w:suppressAutoHyphens/>
        <w:spacing w:after="0" w:line="240" w:lineRule="auto"/>
        <w:ind w:right="14"/>
        <w:jc w:val="both"/>
        <w:rPr>
          <w:rFonts w:ascii="Times New Roman" w:eastAsia="SimSun" w:hAnsi="Times New Roman" w:cs="Times New Roman"/>
          <w:i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i/>
          <w:kern w:val="1"/>
          <w:sz w:val="24"/>
          <w:szCs w:val="24"/>
          <w:lang w:eastAsia="hi-IN" w:bidi="hi-IN"/>
        </w:rPr>
        <w:t>г</w:t>
      </w:r>
      <w:proofErr w:type="gramStart"/>
      <w:r w:rsidRPr="00681B6F">
        <w:rPr>
          <w:rFonts w:ascii="Times New Roman" w:eastAsia="SimSun" w:hAnsi="Times New Roman" w:cs="Times New Roman"/>
          <w:i/>
          <w:kern w:val="1"/>
          <w:sz w:val="24"/>
          <w:szCs w:val="24"/>
          <w:lang w:eastAsia="hi-IN" w:bidi="hi-IN"/>
        </w:rPr>
        <w:t>)О</w:t>
      </w:r>
      <w:proofErr w:type="gramEnd"/>
      <w:r w:rsidRPr="00681B6F">
        <w:rPr>
          <w:rFonts w:ascii="Times New Roman" w:eastAsia="SimSun" w:hAnsi="Times New Roman" w:cs="Times New Roman"/>
          <w:i/>
          <w:kern w:val="1"/>
          <w:sz w:val="24"/>
          <w:szCs w:val="24"/>
          <w:lang w:eastAsia="hi-IN" w:bidi="hi-IN"/>
        </w:rPr>
        <w:t>борудование класса</w:t>
      </w:r>
    </w:p>
    <w:p w:rsidR="007A3DC9" w:rsidRPr="00681B6F" w:rsidRDefault="007A3DC9" w:rsidP="007A3DC9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Шкафы </w:t>
      </w:r>
    </w:p>
    <w:p w:rsidR="007A3DC9" w:rsidRPr="00681B6F" w:rsidRDefault="007A3DC9" w:rsidP="007A3DC9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Столы ученические </w:t>
      </w:r>
    </w:p>
    <w:p w:rsidR="007A3DC9" w:rsidRPr="00681B6F" w:rsidRDefault="007A3DC9" w:rsidP="007A3DC9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Стулья ученические </w:t>
      </w:r>
    </w:p>
    <w:p w:rsidR="007A3DC9" w:rsidRPr="00681B6F" w:rsidRDefault="007A3DC9" w:rsidP="007A3DC9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Стол учителя – 1 штука.</w:t>
      </w:r>
    </w:p>
    <w:p w:rsidR="007A3DC9" w:rsidRPr="00681B6F" w:rsidRDefault="007A3DC9" w:rsidP="007A3DC9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Стул мягкий – 1 штука.</w:t>
      </w:r>
    </w:p>
    <w:p w:rsidR="007A3DC9" w:rsidRPr="00681B6F" w:rsidRDefault="007A3DC9" w:rsidP="007A3DC9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1B6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Классная доска.</w:t>
      </w:r>
    </w:p>
    <w:p w:rsidR="007A3DC9" w:rsidRPr="00681B6F" w:rsidRDefault="007A3DC9" w:rsidP="007A3DC9">
      <w:pPr>
        <w:suppressAutoHyphens/>
        <w:spacing w:after="0" w:line="100" w:lineRule="atLeast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</w:p>
    <w:p w:rsidR="007A3DC9" w:rsidRPr="00681B6F" w:rsidRDefault="007A3DC9" w:rsidP="007A3DC9">
      <w:pPr>
        <w:suppressAutoHyphens/>
        <w:spacing w:after="0" w:line="240" w:lineRule="auto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</w:p>
    <w:p w:rsidR="009A1046" w:rsidRPr="00E26F57" w:rsidRDefault="009A1046">
      <w:pPr>
        <w:rPr>
          <w:sz w:val="24"/>
          <w:szCs w:val="24"/>
        </w:rPr>
      </w:pPr>
    </w:p>
    <w:sectPr w:rsidR="009A1046" w:rsidRPr="00E26F57" w:rsidSect="00FA726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>
    <w:nsid w:val="03D47A85"/>
    <w:multiLevelType w:val="hybridMultilevel"/>
    <w:tmpl w:val="2DBAAA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B527AB"/>
    <w:multiLevelType w:val="hybridMultilevel"/>
    <w:tmpl w:val="FD72C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FE7294"/>
    <w:multiLevelType w:val="hybridMultilevel"/>
    <w:tmpl w:val="E236E8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5836A1"/>
    <w:multiLevelType w:val="hybridMultilevel"/>
    <w:tmpl w:val="FAA2B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E756D7"/>
    <w:multiLevelType w:val="hybridMultilevel"/>
    <w:tmpl w:val="6F14C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1046"/>
    <w:rsid w:val="0004398F"/>
    <w:rsid w:val="000476D8"/>
    <w:rsid w:val="001378C8"/>
    <w:rsid w:val="0018593E"/>
    <w:rsid w:val="001F1B01"/>
    <w:rsid w:val="001F4A8C"/>
    <w:rsid w:val="0020084D"/>
    <w:rsid w:val="0021393E"/>
    <w:rsid w:val="00265470"/>
    <w:rsid w:val="002800F3"/>
    <w:rsid w:val="002F4C9E"/>
    <w:rsid w:val="002F4F25"/>
    <w:rsid w:val="00334925"/>
    <w:rsid w:val="00365C68"/>
    <w:rsid w:val="003A7FAB"/>
    <w:rsid w:val="003E426A"/>
    <w:rsid w:val="004238D5"/>
    <w:rsid w:val="00424979"/>
    <w:rsid w:val="00450C50"/>
    <w:rsid w:val="00456B90"/>
    <w:rsid w:val="0046514F"/>
    <w:rsid w:val="004A488C"/>
    <w:rsid w:val="004C16AA"/>
    <w:rsid w:val="004D4A94"/>
    <w:rsid w:val="00507E55"/>
    <w:rsid w:val="00601857"/>
    <w:rsid w:val="00620B94"/>
    <w:rsid w:val="006342C8"/>
    <w:rsid w:val="00681B6F"/>
    <w:rsid w:val="006944AC"/>
    <w:rsid w:val="006A75B4"/>
    <w:rsid w:val="006C4D0B"/>
    <w:rsid w:val="006F152A"/>
    <w:rsid w:val="00724F33"/>
    <w:rsid w:val="007A3DC9"/>
    <w:rsid w:val="008A1DAC"/>
    <w:rsid w:val="008C0B39"/>
    <w:rsid w:val="008F34DA"/>
    <w:rsid w:val="00990733"/>
    <w:rsid w:val="009A1046"/>
    <w:rsid w:val="009E1DB1"/>
    <w:rsid w:val="00A035F3"/>
    <w:rsid w:val="00AC487A"/>
    <w:rsid w:val="00B07A8E"/>
    <w:rsid w:val="00B30D0F"/>
    <w:rsid w:val="00B44623"/>
    <w:rsid w:val="00B4781A"/>
    <w:rsid w:val="00B64FA9"/>
    <w:rsid w:val="00BD5C53"/>
    <w:rsid w:val="00C23D9C"/>
    <w:rsid w:val="00CA7E83"/>
    <w:rsid w:val="00D409F9"/>
    <w:rsid w:val="00D440BD"/>
    <w:rsid w:val="00DD58D4"/>
    <w:rsid w:val="00DE13E0"/>
    <w:rsid w:val="00DE7295"/>
    <w:rsid w:val="00E26F57"/>
    <w:rsid w:val="00EA4C4F"/>
    <w:rsid w:val="00F464A3"/>
    <w:rsid w:val="00FA726F"/>
    <w:rsid w:val="00FB2A54"/>
    <w:rsid w:val="00FB6899"/>
    <w:rsid w:val="00FC4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rsid w:val="009A1046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1">
    <w:name w:val="Основной текст1"/>
    <w:basedOn w:val="Bodytext"/>
    <w:rsid w:val="009A104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95ptBoldSpacing0pt">
    <w:name w:val="Body text + 9;5 pt;Bold;Spacing 0 pt"/>
    <w:basedOn w:val="Bodytext"/>
    <w:rsid w:val="009A104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character" w:customStyle="1" w:styleId="BodytextItalic">
    <w:name w:val="Body text + Italic"/>
    <w:basedOn w:val="Bodytext"/>
    <w:rsid w:val="009A104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Spacing0pt">
    <w:name w:val="Body text + Spacing 0 pt"/>
    <w:basedOn w:val="Bodytext"/>
    <w:rsid w:val="002F4F2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BodytextItalicSpacing0pt">
    <w:name w:val="Body text + Italic;Spacing 0 pt"/>
    <w:basedOn w:val="Bodytext"/>
    <w:rsid w:val="002F4F2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BodytextArial9ptSpacing0pt">
    <w:name w:val="Body text + Arial;9 pt;Spacing 0 pt"/>
    <w:basedOn w:val="Bodytext"/>
    <w:rsid w:val="00BD5C5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Arial9ptItalicSpacing0pt">
    <w:name w:val="Body text + Arial;9 pt;Italic;Spacing 0 pt"/>
    <w:basedOn w:val="Bodytext"/>
    <w:rsid w:val="00BD5C5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Arial9ptBoldSpacing0pt">
    <w:name w:val="Body text + Arial;9 pt;Bold;Spacing 0 pt"/>
    <w:basedOn w:val="Bodytext"/>
    <w:rsid w:val="00BD5C5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/>
    </w:rPr>
  </w:style>
  <w:style w:type="character" w:customStyle="1" w:styleId="BodytextFrankRuehl115pt">
    <w:name w:val="Body text + FrankRuehl;11;5 pt"/>
    <w:basedOn w:val="Bodytext"/>
    <w:rsid w:val="00BD5C53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BodytextArial85ptSpacing0pt">
    <w:name w:val="Body text + Arial;8;5 pt;Spacing 0 pt"/>
    <w:basedOn w:val="Bodytext"/>
    <w:rsid w:val="004C16A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character" w:customStyle="1" w:styleId="BodytextArial85ptItalicSpacing0pt">
    <w:name w:val="Body text + Arial;8;5 pt;Italic;Spacing 0 pt"/>
    <w:basedOn w:val="Bodytext"/>
    <w:rsid w:val="004C16A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character" w:customStyle="1" w:styleId="BodytextArial85ptBoldSpacing0pt">
    <w:name w:val="Body text + Arial;8;5 pt;Bold;Spacing 0 pt"/>
    <w:basedOn w:val="Bodytext"/>
    <w:rsid w:val="004C16A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"/>
      <w:w w:val="100"/>
      <w:position w:val="0"/>
      <w:sz w:val="17"/>
      <w:szCs w:val="17"/>
      <w:u w:val="none"/>
      <w:lang w:val="ru-RU"/>
    </w:rPr>
  </w:style>
  <w:style w:type="character" w:customStyle="1" w:styleId="BodytextCandara85pt">
    <w:name w:val="Body text + Candara;8;5 pt"/>
    <w:basedOn w:val="Bodytext"/>
    <w:rsid w:val="004C16A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3">
    <w:name w:val="Table Grid"/>
    <w:basedOn w:val="a1"/>
    <w:uiPriority w:val="59"/>
    <w:rsid w:val="00450C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464A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FD5BA-8C39-4E6D-9CBE-AB78A81BC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23</Pages>
  <Words>6485</Words>
  <Characters>36968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28</cp:revision>
  <dcterms:created xsi:type="dcterms:W3CDTF">2014-08-25T17:02:00Z</dcterms:created>
  <dcterms:modified xsi:type="dcterms:W3CDTF">2004-12-31T21:04:00Z</dcterms:modified>
</cp:coreProperties>
</file>